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2566D" w14:textId="1DCA48E2" w:rsidR="00EC6A70" w:rsidRPr="003A0624" w:rsidRDefault="00EC6A70" w:rsidP="003A0624">
      <w:pPr>
        <w:suppressAutoHyphens w:val="0"/>
        <w:autoSpaceDE w:val="0"/>
        <w:autoSpaceDN w:val="0"/>
        <w:adjustRightInd w:val="0"/>
        <w:jc w:val="center"/>
        <w:rPr>
          <w:b/>
          <w:bCs/>
        </w:rPr>
      </w:pPr>
      <w:bookmarkStart w:id="0" w:name="_Hlk186460458"/>
      <w:r w:rsidRPr="003A0624">
        <w:rPr>
          <w:b/>
          <w:bCs/>
        </w:rPr>
        <w:t>LISA 2 – TEHNILINE KIRJELDUS</w:t>
      </w:r>
    </w:p>
    <w:p w14:paraId="743C6215" w14:textId="77777777" w:rsidR="00EC6A70" w:rsidRDefault="00EC6A70" w:rsidP="008E65EC">
      <w:pPr>
        <w:suppressAutoHyphens w:val="0"/>
        <w:autoSpaceDE w:val="0"/>
        <w:autoSpaceDN w:val="0"/>
        <w:adjustRightInd w:val="0"/>
        <w:jc w:val="both"/>
      </w:pPr>
    </w:p>
    <w:p w14:paraId="7863ED42" w14:textId="77777777" w:rsidR="003A0624" w:rsidRDefault="003A0624" w:rsidP="008E65EC">
      <w:pPr>
        <w:suppressAutoHyphens w:val="0"/>
        <w:autoSpaceDE w:val="0"/>
        <w:autoSpaceDN w:val="0"/>
        <w:adjustRightInd w:val="0"/>
        <w:jc w:val="both"/>
      </w:pPr>
    </w:p>
    <w:p w14:paraId="4D33C039" w14:textId="215CD3BC" w:rsidR="007E11D1" w:rsidRPr="00126148" w:rsidRDefault="003A0624" w:rsidP="008E65EC">
      <w:pPr>
        <w:suppressAutoHyphens w:val="0"/>
        <w:autoSpaceDE w:val="0"/>
        <w:autoSpaceDN w:val="0"/>
        <w:adjustRightInd w:val="0"/>
        <w:jc w:val="both"/>
        <w:rPr>
          <w:rFonts w:eastAsia="Calibri"/>
          <w:bCs/>
          <w:lang w:eastAsia="en-US"/>
        </w:rPr>
      </w:pPr>
      <w:r>
        <w:rPr>
          <w:rFonts w:eastAsia="Calibri"/>
          <w:bCs/>
          <w:lang w:eastAsia="en-US"/>
        </w:rPr>
        <w:t xml:space="preserve">Hanke esemeks on </w:t>
      </w:r>
      <w:proofErr w:type="spellStart"/>
      <w:r w:rsidR="000252BD" w:rsidRPr="000252BD">
        <w:rPr>
          <w:rFonts w:eastAsia="Calibri"/>
          <w:bCs/>
          <w:lang w:eastAsia="en-US"/>
        </w:rPr>
        <w:t>Uhametsa</w:t>
      </w:r>
      <w:proofErr w:type="spellEnd"/>
      <w:r w:rsidR="000252BD" w:rsidRPr="000252BD">
        <w:rPr>
          <w:rFonts w:eastAsia="Calibri"/>
          <w:bCs/>
          <w:lang w:eastAsia="en-US"/>
        </w:rPr>
        <w:t xml:space="preserve">, </w:t>
      </w:r>
      <w:proofErr w:type="spellStart"/>
      <w:r w:rsidR="000252BD" w:rsidRPr="000252BD">
        <w:rPr>
          <w:rFonts w:eastAsia="Calibri"/>
          <w:bCs/>
          <w:lang w:eastAsia="en-US"/>
        </w:rPr>
        <w:t>Turna</w:t>
      </w:r>
      <w:proofErr w:type="spellEnd"/>
      <w:r w:rsidR="000252BD" w:rsidRPr="000252BD">
        <w:rPr>
          <w:rFonts w:eastAsia="Calibri"/>
          <w:bCs/>
          <w:lang w:eastAsia="en-US"/>
        </w:rPr>
        <w:t>, Kõnnu</w:t>
      </w:r>
      <w:bookmarkEnd w:id="0"/>
      <w:r w:rsidR="000252BD" w:rsidRPr="000252BD">
        <w:rPr>
          <w:rFonts w:eastAsia="Calibri"/>
          <w:bCs/>
          <w:lang w:eastAsia="en-US"/>
        </w:rPr>
        <w:t xml:space="preserve"> maaparandussüsteemi</w:t>
      </w:r>
      <w:r w:rsidR="000252BD">
        <w:rPr>
          <w:rFonts w:eastAsia="Calibri"/>
          <w:bCs/>
          <w:lang w:eastAsia="en-US"/>
        </w:rPr>
        <w:t xml:space="preserve"> (88,8 ha) ning </w:t>
      </w:r>
      <w:proofErr w:type="spellStart"/>
      <w:r w:rsidR="000252BD">
        <w:rPr>
          <w:rFonts w:eastAsia="Calibri"/>
          <w:bCs/>
          <w:lang w:eastAsia="en-US"/>
        </w:rPr>
        <w:t>Uhametsa</w:t>
      </w:r>
      <w:proofErr w:type="spellEnd"/>
      <w:r w:rsidR="000252BD">
        <w:rPr>
          <w:rFonts w:eastAsia="Calibri"/>
          <w:bCs/>
          <w:lang w:eastAsia="en-US"/>
        </w:rPr>
        <w:t xml:space="preserve"> tee (0,46 km)</w:t>
      </w:r>
      <w:r w:rsidR="000252BD" w:rsidRPr="000252BD">
        <w:rPr>
          <w:rFonts w:eastAsia="Calibri"/>
          <w:bCs/>
          <w:lang w:eastAsia="en-US"/>
        </w:rPr>
        <w:t xml:space="preserve"> ja </w:t>
      </w:r>
      <w:proofErr w:type="spellStart"/>
      <w:r w:rsidR="000252BD" w:rsidRPr="000252BD">
        <w:rPr>
          <w:rFonts w:eastAsia="Calibri"/>
          <w:bCs/>
          <w:lang w:eastAsia="en-US"/>
        </w:rPr>
        <w:t>Viislimetsa</w:t>
      </w:r>
      <w:proofErr w:type="spellEnd"/>
      <w:r w:rsidR="000252BD" w:rsidRPr="000252BD">
        <w:rPr>
          <w:rFonts w:eastAsia="Calibri"/>
          <w:bCs/>
          <w:lang w:eastAsia="en-US"/>
        </w:rPr>
        <w:t xml:space="preserve"> tee</w:t>
      </w:r>
      <w:r w:rsidR="000252BD">
        <w:rPr>
          <w:rFonts w:eastAsia="Calibri"/>
          <w:bCs/>
          <w:lang w:eastAsia="en-US"/>
        </w:rPr>
        <w:t xml:space="preserve"> (2,3 km)</w:t>
      </w:r>
      <w:r w:rsidR="000252BD" w:rsidRPr="000252BD">
        <w:rPr>
          <w:rFonts w:eastAsia="Calibri"/>
          <w:bCs/>
          <w:lang w:eastAsia="en-US"/>
        </w:rPr>
        <w:t xml:space="preserve"> rekonstrueerimi</w:t>
      </w:r>
      <w:r>
        <w:rPr>
          <w:rFonts w:eastAsia="Calibri"/>
          <w:bCs/>
          <w:lang w:eastAsia="en-US"/>
        </w:rPr>
        <w:t>n</w:t>
      </w:r>
      <w:r w:rsidR="00AB3F49" w:rsidRPr="00FF7196">
        <w:rPr>
          <w:rFonts w:eastAsia="Calibri"/>
          <w:bCs/>
          <w:lang w:eastAsia="en-US"/>
        </w:rPr>
        <w:t>e</w:t>
      </w:r>
      <w:r w:rsidR="008E33B5" w:rsidRPr="00FF7196">
        <w:rPr>
          <w:rFonts w:eastAsia="Calibri"/>
          <w:bCs/>
          <w:lang w:eastAsia="en-US"/>
        </w:rPr>
        <w:t>, mis asu</w:t>
      </w:r>
      <w:r w:rsidR="00AB0F4D" w:rsidRPr="00FF7196">
        <w:rPr>
          <w:rFonts w:eastAsia="Calibri"/>
          <w:bCs/>
          <w:lang w:eastAsia="en-US"/>
        </w:rPr>
        <w:t>vad</w:t>
      </w:r>
      <w:r w:rsidR="008E33B5" w:rsidRPr="00FF7196">
        <w:rPr>
          <w:rFonts w:eastAsia="Calibri"/>
          <w:bCs/>
          <w:lang w:eastAsia="en-US"/>
        </w:rPr>
        <w:t xml:space="preserve"> </w:t>
      </w:r>
      <w:proofErr w:type="spellStart"/>
      <w:r w:rsidR="00BC7ACC">
        <w:rPr>
          <w:rFonts w:eastAsia="Calibri"/>
          <w:bCs/>
          <w:lang w:eastAsia="en-US"/>
        </w:rPr>
        <w:t>Rasina</w:t>
      </w:r>
      <w:proofErr w:type="spellEnd"/>
      <w:r w:rsidR="00BC7ACC">
        <w:rPr>
          <w:rFonts w:eastAsia="Calibri"/>
          <w:bCs/>
          <w:lang w:eastAsia="en-US"/>
        </w:rPr>
        <w:t xml:space="preserve"> ja </w:t>
      </w:r>
      <w:proofErr w:type="spellStart"/>
      <w:r w:rsidR="00BC7ACC">
        <w:rPr>
          <w:rFonts w:eastAsia="Calibri"/>
          <w:bCs/>
          <w:lang w:eastAsia="en-US"/>
        </w:rPr>
        <w:t>Viisli</w:t>
      </w:r>
      <w:proofErr w:type="spellEnd"/>
      <w:r w:rsidR="00907070">
        <w:rPr>
          <w:rFonts w:eastAsia="Calibri"/>
          <w:bCs/>
          <w:lang w:eastAsia="en-US"/>
        </w:rPr>
        <w:t xml:space="preserve"> külas</w:t>
      </w:r>
      <w:r w:rsidR="00162CE5" w:rsidRPr="00FF7196">
        <w:rPr>
          <w:rFonts w:eastAsia="Calibri"/>
          <w:bCs/>
          <w:lang w:eastAsia="en-US"/>
        </w:rPr>
        <w:t xml:space="preserve">, </w:t>
      </w:r>
      <w:r w:rsidR="00214F9A">
        <w:rPr>
          <w:rFonts w:eastAsia="Calibri"/>
          <w:bCs/>
          <w:lang w:eastAsia="en-US"/>
        </w:rPr>
        <w:t>Põlva</w:t>
      </w:r>
      <w:r w:rsidR="00FF7196" w:rsidRPr="00FF7196">
        <w:rPr>
          <w:rFonts w:eastAsia="Calibri"/>
          <w:bCs/>
          <w:lang w:eastAsia="en-US"/>
        </w:rPr>
        <w:t xml:space="preserve"> vallas, </w:t>
      </w:r>
      <w:r w:rsidR="00AD796C" w:rsidRPr="00FF7196">
        <w:rPr>
          <w:rFonts w:eastAsia="Calibri"/>
          <w:bCs/>
          <w:lang w:eastAsia="en-US"/>
        </w:rPr>
        <w:t>P</w:t>
      </w:r>
      <w:r w:rsidR="00214F9A">
        <w:rPr>
          <w:rFonts w:eastAsia="Calibri"/>
          <w:bCs/>
          <w:lang w:eastAsia="en-US"/>
        </w:rPr>
        <w:t>õlva</w:t>
      </w:r>
      <w:r w:rsidR="00FB4D0F" w:rsidRPr="00FF7196">
        <w:rPr>
          <w:rFonts w:eastAsia="Calibri"/>
          <w:bCs/>
          <w:lang w:eastAsia="en-US"/>
        </w:rPr>
        <w:t xml:space="preserve"> </w:t>
      </w:r>
      <w:r w:rsidR="00FB4D0F" w:rsidRPr="00126148">
        <w:rPr>
          <w:rFonts w:eastAsia="Calibri"/>
          <w:bCs/>
          <w:lang w:eastAsia="en-US"/>
        </w:rPr>
        <w:t>maakonnas</w:t>
      </w:r>
      <w:r w:rsidR="008E65EC" w:rsidRPr="00126148">
        <w:rPr>
          <w:rFonts w:eastAsia="Calibri"/>
          <w:bCs/>
          <w:lang w:eastAsia="en-US"/>
        </w:rPr>
        <w:t>.</w:t>
      </w:r>
    </w:p>
    <w:p w14:paraId="23102B67" w14:textId="4A9EB6E4" w:rsidR="006F6917" w:rsidRPr="00126148" w:rsidRDefault="00140DD0" w:rsidP="00052B2A">
      <w:pPr>
        <w:suppressAutoHyphens w:val="0"/>
        <w:autoSpaceDE w:val="0"/>
        <w:autoSpaceDN w:val="0"/>
        <w:adjustRightInd w:val="0"/>
        <w:jc w:val="both"/>
        <w:rPr>
          <w:rFonts w:eastAsia="Calibri"/>
          <w:bCs/>
          <w:lang w:eastAsia="en-US"/>
        </w:rPr>
      </w:pPr>
      <w:r w:rsidRPr="00126148">
        <w:rPr>
          <w:rFonts w:eastAsia="Calibri"/>
          <w:bCs/>
          <w:lang w:eastAsia="en-US"/>
        </w:rPr>
        <w:t>Juurdepääs objektile</w:t>
      </w:r>
      <w:r w:rsidR="006979C9" w:rsidRPr="00126148">
        <w:rPr>
          <w:rFonts w:eastAsia="Calibri"/>
          <w:bCs/>
          <w:lang w:eastAsia="en-US"/>
        </w:rPr>
        <w:t xml:space="preserve"> </w:t>
      </w:r>
      <w:r w:rsidR="00F20E25" w:rsidRPr="00126148">
        <w:rPr>
          <w:rFonts w:eastAsia="Calibri"/>
          <w:bCs/>
          <w:lang w:eastAsia="en-US"/>
        </w:rPr>
        <w:t xml:space="preserve">on tagatud </w:t>
      </w:r>
      <w:r w:rsidR="009D3223" w:rsidRPr="00126148">
        <w:rPr>
          <w:rFonts w:eastAsia="Calibri"/>
          <w:bCs/>
          <w:lang w:eastAsia="en-US"/>
        </w:rPr>
        <w:t>riigi kõrvalmaantee nr 181</w:t>
      </w:r>
      <w:r w:rsidR="00AD54F0" w:rsidRPr="00126148">
        <w:rPr>
          <w:rFonts w:eastAsia="Calibri"/>
          <w:bCs/>
          <w:lang w:eastAsia="en-US"/>
        </w:rPr>
        <w:t>6</w:t>
      </w:r>
      <w:r w:rsidR="009D3223" w:rsidRPr="00126148">
        <w:rPr>
          <w:rFonts w:eastAsia="Calibri"/>
          <w:bCs/>
          <w:lang w:eastAsia="en-US"/>
        </w:rPr>
        <w:t xml:space="preserve">2 nimega </w:t>
      </w:r>
      <w:proofErr w:type="spellStart"/>
      <w:r w:rsidR="007758AC" w:rsidRPr="00126148">
        <w:rPr>
          <w:rFonts w:eastAsia="Calibri"/>
          <w:bCs/>
          <w:lang w:eastAsia="en-US"/>
        </w:rPr>
        <w:t>Himmaste</w:t>
      </w:r>
      <w:proofErr w:type="spellEnd"/>
      <w:r w:rsidR="009D3223" w:rsidRPr="00126148">
        <w:rPr>
          <w:rFonts w:eastAsia="Calibri"/>
          <w:bCs/>
          <w:lang w:eastAsia="en-US"/>
        </w:rPr>
        <w:t xml:space="preserve"> - </w:t>
      </w:r>
      <w:proofErr w:type="spellStart"/>
      <w:r w:rsidR="009D3223" w:rsidRPr="00126148">
        <w:rPr>
          <w:rFonts w:eastAsia="Calibri"/>
          <w:bCs/>
          <w:lang w:eastAsia="en-US"/>
        </w:rPr>
        <w:t>Ra</w:t>
      </w:r>
      <w:r w:rsidR="007758AC" w:rsidRPr="00126148">
        <w:rPr>
          <w:rFonts w:eastAsia="Calibri"/>
          <w:bCs/>
          <w:lang w:eastAsia="en-US"/>
        </w:rPr>
        <w:t>s</w:t>
      </w:r>
      <w:r w:rsidR="009D3223" w:rsidRPr="00126148">
        <w:rPr>
          <w:rFonts w:eastAsia="Calibri"/>
          <w:bCs/>
          <w:lang w:eastAsia="en-US"/>
        </w:rPr>
        <w:t>i</w:t>
      </w:r>
      <w:r w:rsidR="007758AC" w:rsidRPr="00126148">
        <w:rPr>
          <w:rFonts w:eastAsia="Calibri"/>
          <w:bCs/>
          <w:lang w:eastAsia="en-US"/>
        </w:rPr>
        <w:t>na</w:t>
      </w:r>
      <w:proofErr w:type="spellEnd"/>
      <w:r w:rsidR="009D3223" w:rsidRPr="00126148">
        <w:rPr>
          <w:rFonts w:eastAsia="Calibri"/>
          <w:bCs/>
          <w:lang w:eastAsia="en-US"/>
        </w:rPr>
        <w:t xml:space="preserve"> </w:t>
      </w:r>
      <w:r w:rsidR="00F20E25" w:rsidRPr="00126148">
        <w:rPr>
          <w:rFonts w:eastAsia="Calibri"/>
          <w:bCs/>
          <w:lang w:eastAsia="en-US"/>
        </w:rPr>
        <w:t xml:space="preserve">tee </w:t>
      </w:r>
      <w:r w:rsidR="007758AC" w:rsidRPr="00126148">
        <w:rPr>
          <w:rFonts w:eastAsia="Calibri"/>
          <w:bCs/>
          <w:lang w:eastAsia="en-US"/>
        </w:rPr>
        <w:t>km 17,664</w:t>
      </w:r>
      <w:r w:rsidR="006D347A" w:rsidRPr="00126148">
        <w:rPr>
          <w:rFonts w:eastAsia="Calibri"/>
          <w:bCs/>
          <w:lang w:eastAsia="en-US"/>
        </w:rPr>
        <w:t xml:space="preserve"> algava </w:t>
      </w:r>
      <w:proofErr w:type="spellStart"/>
      <w:r w:rsidR="00CF45D3" w:rsidRPr="00126148">
        <w:rPr>
          <w:rFonts w:eastAsia="Calibri"/>
          <w:bCs/>
          <w:lang w:eastAsia="en-US"/>
        </w:rPr>
        <w:t>V</w:t>
      </w:r>
      <w:r w:rsidR="006D347A" w:rsidRPr="00126148">
        <w:rPr>
          <w:rFonts w:eastAsia="Calibri"/>
          <w:bCs/>
          <w:lang w:eastAsia="en-US"/>
        </w:rPr>
        <w:t>iislimetsa</w:t>
      </w:r>
      <w:proofErr w:type="spellEnd"/>
      <w:r w:rsidR="006D347A" w:rsidRPr="00126148">
        <w:rPr>
          <w:rFonts w:eastAsia="Calibri"/>
          <w:bCs/>
          <w:lang w:eastAsia="en-US"/>
        </w:rPr>
        <w:t xml:space="preserve"> tee </w:t>
      </w:r>
      <w:r w:rsidR="00F20E25" w:rsidRPr="00126148">
        <w:rPr>
          <w:rFonts w:eastAsia="Calibri"/>
          <w:bCs/>
          <w:lang w:eastAsia="en-US"/>
        </w:rPr>
        <w:t>kaudu.</w:t>
      </w:r>
    </w:p>
    <w:p w14:paraId="31E52701" w14:textId="12D486B8" w:rsidR="005A12C0" w:rsidRPr="00FF7314" w:rsidRDefault="00507251" w:rsidP="00F92AA3">
      <w:pPr>
        <w:suppressAutoHyphens w:val="0"/>
        <w:autoSpaceDE w:val="0"/>
        <w:autoSpaceDN w:val="0"/>
        <w:adjustRightInd w:val="0"/>
        <w:jc w:val="both"/>
        <w:rPr>
          <w:lang w:eastAsia="et-EE"/>
        </w:rPr>
      </w:pPr>
      <w:r w:rsidRPr="00126148">
        <w:rPr>
          <w:lang w:eastAsia="et-EE"/>
        </w:rPr>
        <w:t>Vajalikud raietööd on RMK pool</w:t>
      </w:r>
      <w:r w:rsidR="006E1F4C" w:rsidRPr="00126148">
        <w:rPr>
          <w:lang w:eastAsia="et-EE"/>
        </w:rPr>
        <w:t>t</w:t>
      </w:r>
      <w:r w:rsidRPr="00126148">
        <w:rPr>
          <w:lang w:eastAsia="et-EE"/>
        </w:rPr>
        <w:t xml:space="preserve"> </w:t>
      </w:r>
      <w:r w:rsidR="00CD65CB" w:rsidRPr="00126148">
        <w:rPr>
          <w:lang w:eastAsia="et-EE"/>
        </w:rPr>
        <w:t xml:space="preserve">tehtud. </w:t>
      </w:r>
      <w:r w:rsidR="0051785D" w:rsidRPr="00126148">
        <w:rPr>
          <w:lang w:eastAsia="et-EE"/>
        </w:rPr>
        <w:t>Ehitaja teostab vajalike ja segavate puude ja põõsast</w:t>
      </w:r>
      <w:r w:rsidR="001B4A62" w:rsidRPr="00126148">
        <w:rPr>
          <w:lang w:eastAsia="et-EE"/>
        </w:rPr>
        <w:t xml:space="preserve">e raie ja </w:t>
      </w:r>
      <w:proofErr w:type="spellStart"/>
      <w:r w:rsidR="001B4A62" w:rsidRPr="00126148">
        <w:rPr>
          <w:lang w:eastAsia="et-EE"/>
        </w:rPr>
        <w:t>kokkuveo</w:t>
      </w:r>
      <w:proofErr w:type="spellEnd"/>
      <w:r w:rsidR="001B4A62" w:rsidRPr="00126148">
        <w:rPr>
          <w:lang w:eastAsia="et-EE"/>
        </w:rPr>
        <w:t xml:space="preserve">. </w:t>
      </w:r>
      <w:r w:rsidR="001049B5" w:rsidRPr="00126148">
        <w:rPr>
          <w:lang w:eastAsia="et-EE"/>
        </w:rPr>
        <w:t xml:space="preserve">Raie </w:t>
      </w:r>
      <w:r w:rsidR="001049B5" w:rsidRPr="00FF7314">
        <w:rPr>
          <w:lang w:eastAsia="et-EE"/>
        </w:rPr>
        <w:t xml:space="preserve">käigus tuleb teha raiutavatest puudest etteantud sortimenti, see kokku vedada ja ladustada etteantud kohta. </w:t>
      </w:r>
    </w:p>
    <w:p w14:paraId="6B8C8105" w14:textId="43A80CF1" w:rsidR="00C1151A" w:rsidRPr="00B82FED" w:rsidRDefault="0089129C" w:rsidP="006350EB">
      <w:pPr>
        <w:suppressAutoHyphens w:val="0"/>
        <w:autoSpaceDE w:val="0"/>
        <w:autoSpaceDN w:val="0"/>
        <w:adjustRightInd w:val="0"/>
        <w:jc w:val="both"/>
        <w:rPr>
          <w:bCs/>
          <w:color w:val="FF0000"/>
        </w:rPr>
      </w:pPr>
      <w:r w:rsidRPr="00902F40">
        <w:rPr>
          <w:bCs/>
        </w:rPr>
        <w:t xml:space="preserve">Edasi tuleb teostada </w:t>
      </w:r>
      <w:r w:rsidR="009166AD" w:rsidRPr="00902F40">
        <w:rPr>
          <w:bCs/>
        </w:rPr>
        <w:t>kändude juurimine</w:t>
      </w:r>
      <w:r w:rsidR="006E1F4C" w:rsidRPr="00902F40">
        <w:rPr>
          <w:bCs/>
        </w:rPr>
        <w:t xml:space="preserve"> (</w:t>
      </w:r>
      <w:r w:rsidR="004F5FE8" w:rsidRPr="00902F40">
        <w:rPr>
          <w:bCs/>
        </w:rPr>
        <w:t>9,</w:t>
      </w:r>
      <w:r w:rsidR="00902F40" w:rsidRPr="00902F40">
        <w:rPr>
          <w:bCs/>
        </w:rPr>
        <w:t>2</w:t>
      </w:r>
      <w:r w:rsidR="00BF22CE" w:rsidRPr="00902F40">
        <w:rPr>
          <w:bCs/>
        </w:rPr>
        <w:t>6</w:t>
      </w:r>
      <w:r w:rsidR="0010724D" w:rsidRPr="00902F40">
        <w:rPr>
          <w:bCs/>
        </w:rPr>
        <w:t xml:space="preserve"> ha</w:t>
      </w:r>
      <w:r w:rsidR="006E1F4C" w:rsidRPr="00902F40">
        <w:rPr>
          <w:bCs/>
        </w:rPr>
        <w:t>)</w:t>
      </w:r>
      <w:r w:rsidR="00040158" w:rsidRPr="00902F40">
        <w:rPr>
          <w:bCs/>
        </w:rPr>
        <w:t xml:space="preserve">. </w:t>
      </w:r>
      <w:r w:rsidR="00BB55D0" w:rsidRPr="00902F40">
        <w:rPr>
          <w:bCs/>
        </w:rPr>
        <w:t xml:space="preserve">Kännud juuritakse </w:t>
      </w:r>
      <w:r w:rsidR="006E235F" w:rsidRPr="00902F40">
        <w:rPr>
          <w:bCs/>
        </w:rPr>
        <w:t xml:space="preserve">teede puhul </w:t>
      </w:r>
      <w:r w:rsidR="00BB55D0" w:rsidRPr="00902F40">
        <w:rPr>
          <w:bCs/>
        </w:rPr>
        <w:t>kogu teetrassi laiuse ulatuses</w:t>
      </w:r>
      <w:r w:rsidR="00A14104" w:rsidRPr="00902F40">
        <w:rPr>
          <w:bCs/>
        </w:rPr>
        <w:t xml:space="preserve"> ja </w:t>
      </w:r>
      <w:r w:rsidR="00953368" w:rsidRPr="00902F40">
        <w:rPr>
          <w:bCs/>
        </w:rPr>
        <w:t>koondatakse hunnikutesse</w:t>
      </w:r>
      <w:r w:rsidR="00230147" w:rsidRPr="00902F40">
        <w:rPr>
          <w:bCs/>
        </w:rPr>
        <w:t xml:space="preserve">. </w:t>
      </w:r>
      <w:r w:rsidR="00020020" w:rsidRPr="00902F40">
        <w:rPr>
          <w:bCs/>
        </w:rPr>
        <w:t>Võsaga kaetud aladel töödeldakse kraavi nõlva võimalusel freesimise teel.</w:t>
      </w:r>
      <w:r w:rsidR="006266B3" w:rsidRPr="00902F40">
        <w:rPr>
          <w:bCs/>
        </w:rPr>
        <w:t xml:space="preserve"> </w:t>
      </w:r>
      <w:r w:rsidR="00D34133" w:rsidRPr="00902F40">
        <w:rPr>
          <w:bCs/>
        </w:rPr>
        <w:t xml:space="preserve">Kraavide nõlvadel tuleb kännud tasandada freesimise teel seal, kus sette eemaldamisel ei </w:t>
      </w:r>
      <w:r w:rsidR="00255848" w:rsidRPr="00902F40">
        <w:rPr>
          <w:bCs/>
        </w:rPr>
        <w:t>või teostada</w:t>
      </w:r>
      <w:r w:rsidR="00D34133" w:rsidRPr="00902F40">
        <w:rPr>
          <w:bCs/>
        </w:rPr>
        <w:t xml:space="preserve"> nõlvade korrigeerimiseks teostada kaevet. Kändude freesimise puhul ei tohi kändude kõrgus olla üle 10cm. </w:t>
      </w:r>
      <w:r w:rsidR="00BC2995" w:rsidRPr="00902F40">
        <w:rPr>
          <w:bCs/>
        </w:rPr>
        <w:t>Juuritud känn</w:t>
      </w:r>
      <w:r w:rsidR="00330E2F" w:rsidRPr="00902F40">
        <w:rPr>
          <w:bCs/>
        </w:rPr>
        <w:t>ud ja väljatulnud kivid</w:t>
      </w:r>
      <w:r w:rsidR="00BC2995" w:rsidRPr="00902F40">
        <w:rPr>
          <w:bCs/>
        </w:rPr>
        <w:t xml:space="preserve"> </w:t>
      </w:r>
      <w:r w:rsidR="00330E2F" w:rsidRPr="00902F40">
        <w:rPr>
          <w:bCs/>
        </w:rPr>
        <w:t>tuleb paigutada trassi äärde nii, et ei tekiks katkematut valli, vahe tuleb jätta iga 25m tagant.</w:t>
      </w:r>
      <w:r w:rsidR="00CA6293" w:rsidRPr="00902F40">
        <w:rPr>
          <w:bCs/>
        </w:rPr>
        <w:t xml:space="preserve"> </w:t>
      </w:r>
      <w:r w:rsidR="00EA5E7E" w:rsidRPr="00902F40">
        <w:rPr>
          <w:bCs/>
        </w:rPr>
        <w:t>Kraavide kaeve pinnast ja se</w:t>
      </w:r>
      <w:r w:rsidR="00CA6293" w:rsidRPr="00902F40">
        <w:rPr>
          <w:bCs/>
        </w:rPr>
        <w:t xml:space="preserve">tte võib paigutada ka olemasoleva mulde taha, kuid see peab jääma sellest madalamale. </w:t>
      </w:r>
      <w:r w:rsidR="00483066" w:rsidRPr="00902F40">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6CDBF445" w14:textId="5530892F" w:rsidR="00C1151A" w:rsidRPr="0089733E" w:rsidRDefault="00902F40" w:rsidP="00FB01CF">
      <w:pPr>
        <w:suppressAutoHyphens w:val="0"/>
        <w:autoSpaceDE w:val="0"/>
        <w:autoSpaceDN w:val="0"/>
        <w:adjustRightInd w:val="0"/>
        <w:jc w:val="both"/>
        <w:rPr>
          <w:bCs/>
        </w:rPr>
      </w:pPr>
      <w:bookmarkStart w:id="1" w:name="_Hlk142481183"/>
      <w:bookmarkStart w:id="2" w:name="_Hlk178846948"/>
      <w:bookmarkStart w:id="3" w:name="_Hlk142480811"/>
      <w:bookmarkStart w:id="4" w:name="_Hlk114400271"/>
      <w:bookmarkStart w:id="5" w:name="_Hlk95313061"/>
      <w:proofErr w:type="spellStart"/>
      <w:r w:rsidRPr="00FB01CF">
        <w:rPr>
          <w:rFonts w:eastAsia="Calibri"/>
          <w:bCs/>
          <w:lang w:eastAsia="en-US"/>
        </w:rPr>
        <w:t>Uhametsa</w:t>
      </w:r>
      <w:proofErr w:type="spellEnd"/>
      <w:r w:rsidRPr="00FB01CF">
        <w:rPr>
          <w:rFonts w:eastAsia="Calibri"/>
          <w:bCs/>
          <w:lang w:eastAsia="en-US"/>
        </w:rPr>
        <w:t xml:space="preserve">, </w:t>
      </w:r>
      <w:proofErr w:type="spellStart"/>
      <w:r w:rsidRPr="00FB01CF">
        <w:rPr>
          <w:rFonts w:eastAsia="Calibri"/>
          <w:bCs/>
          <w:lang w:eastAsia="en-US"/>
        </w:rPr>
        <w:t>Turna</w:t>
      </w:r>
      <w:proofErr w:type="spellEnd"/>
      <w:r w:rsidRPr="00FB01CF">
        <w:rPr>
          <w:rFonts w:eastAsia="Calibri"/>
          <w:bCs/>
          <w:lang w:eastAsia="en-US"/>
        </w:rPr>
        <w:t>, Kõnnu</w:t>
      </w:r>
      <w:r w:rsidR="00C1151A" w:rsidRPr="00FB01CF">
        <w:rPr>
          <w:rFonts w:eastAsia="Calibri"/>
          <w:bCs/>
          <w:lang w:eastAsia="en-US"/>
        </w:rPr>
        <w:t xml:space="preserve"> </w:t>
      </w:r>
      <w:r w:rsidR="00C1151A" w:rsidRPr="00FB01CF">
        <w:rPr>
          <w:bCs/>
        </w:rPr>
        <w:t>maaparandussüsteemi</w:t>
      </w:r>
      <w:bookmarkEnd w:id="1"/>
      <w:r w:rsidR="00C1151A" w:rsidRPr="00FB01CF">
        <w:rPr>
          <w:bCs/>
        </w:rPr>
        <w:t xml:space="preserve">le </w:t>
      </w:r>
      <w:bookmarkEnd w:id="2"/>
      <w:bookmarkEnd w:id="3"/>
      <w:r w:rsidR="00B376AD" w:rsidRPr="00FB01CF">
        <w:rPr>
          <w:bCs/>
        </w:rPr>
        <w:t xml:space="preserve">on vajalik </w:t>
      </w:r>
      <w:r w:rsidR="00467AAB" w:rsidRPr="00FB01CF">
        <w:rPr>
          <w:bCs/>
        </w:rPr>
        <w:t>nelja</w:t>
      </w:r>
      <w:r w:rsidR="00B376AD" w:rsidRPr="00FB01CF">
        <w:rPr>
          <w:bCs/>
        </w:rPr>
        <w:t xml:space="preserve"> settebasseini rajamine. </w:t>
      </w:r>
      <w:r w:rsidR="00FB01CF" w:rsidRPr="00FB01CF">
        <w:rPr>
          <w:bCs/>
        </w:rPr>
        <w:t>SB2 rajada kraav 401 Pk. 0+48; SB3</w:t>
      </w:r>
      <w:r w:rsidR="00FB01CF" w:rsidRPr="00FB01CF">
        <w:t xml:space="preserve"> </w:t>
      </w:r>
      <w:r w:rsidR="00FB01CF" w:rsidRPr="00FB01CF">
        <w:rPr>
          <w:bCs/>
        </w:rPr>
        <w:t>rajada kraav 101 Pk. 0+42; SB5</w:t>
      </w:r>
      <w:r w:rsidR="00FB01CF" w:rsidRPr="00FB01CF">
        <w:t xml:space="preserve"> </w:t>
      </w:r>
      <w:r w:rsidR="00FB01CF" w:rsidRPr="00FB01CF">
        <w:rPr>
          <w:bCs/>
        </w:rPr>
        <w:t>rajada kraav 60 Pk. 0+00 ja SB6</w:t>
      </w:r>
      <w:r w:rsidR="00FB01CF" w:rsidRPr="00FB01CF">
        <w:t xml:space="preserve"> </w:t>
      </w:r>
      <w:r w:rsidR="00FB01CF" w:rsidRPr="00FB01CF">
        <w:rPr>
          <w:bCs/>
        </w:rPr>
        <w:t>rajada kraav 202 Pk. 0+10</w:t>
      </w:r>
      <w:r w:rsidR="00B376AD" w:rsidRPr="00FB01CF">
        <w:rPr>
          <w:bCs/>
        </w:rPr>
        <w:t xml:space="preserve">. </w:t>
      </w:r>
      <w:r w:rsidR="00C1151A" w:rsidRPr="0089733E">
        <w:rPr>
          <w:bCs/>
        </w:rPr>
        <w:t xml:space="preserve">Settebasseinid tuleb rajada enne kui alustatakse veejuhtmete puhastustöid ja ette on nähtud </w:t>
      </w:r>
      <w:proofErr w:type="spellStart"/>
      <w:r w:rsidR="00C1151A" w:rsidRPr="0089733E">
        <w:rPr>
          <w:bCs/>
        </w:rPr>
        <w:t>eksp</w:t>
      </w:r>
      <w:proofErr w:type="spellEnd"/>
      <w:r w:rsidR="00C1151A" w:rsidRPr="0089733E">
        <w:rPr>
          <w:bCs/>
        </w:rPr>
        <w:t xml:space="preserve">. eelne settest puhastamine (3 korda). </w:t>
      </w:r>
    </w:p>
    <w:p w14:paraId="473ED269" w14:textId="1B26D207" w:rsidR="00FE1EDA" w:rsidRPr="0048396D" w:rsidRDefault="00A26372" w:rsidP="00DC2C16">
      <w:pPr>
        <w:suppressAutoHyphens w:val="0"/>
        <w:autoSpaceDE w:val="0"/>
        <w:autoSpaceDN w:val="0"/>
        <w:adjustRightInd w:val="0"/>
        <w:jc w:val="both"/>
        <w:rPr>
          <w:bCs/>
        </w:rPr>
      </w:pPr>
      <w:r w:rsidRPr="0089733E">
        <w:rPr>
          <w:bCs/>
        </w:rPr>
        <w:t xml:space="preserve">Enne kraavide setetest puhastamist tuleb lammutada </w:t>
      </w:r>
      <w:r w:rsidR="00073AEA" w:rsidRPr="0089733E">
        <w:rPr>
          <w:bCs/>
        </w:rPr>
        <w:t xml:space="preserve">kaks </w:t>
      </w:r>
      <w:r w:rsidRPr="0089733E">
        <w:rPr>
          <w:bCs/>
        </w:rPr>
        <w:t xml:space="preserve">koprapaisud. Koprapaisud </w:t>
      </w:r>
      <w:r w:rsidRPr="0048396D">
        <w:rPr>
          <w:bCs/>
        </w:rPr>
        <w:t xml:space="preserve">asuvad </w:t>
      </w:r>
      <w:r w:rsidR="0048396D" w:rsidRPr="0048396D">
        <w:rPr>
          <w:bCs/>
        </w:rPr>
        <w:t>eesvoolu 201 piketis 0+10 juures ja eesvoolu 213 piketis 4+40 juures</w:t>
      </w:r>
      <w:r w:rsidRPr="0048396D">
        <w:rPr>
          <w:bCs/>
        </w:rPr>
        <w:t xml:space="preserve">. Likvideeritud koprapaisu materjali peab paigaldama veejuhtme servast vähemalt 5 m kaugusele juhul, kui materjal ei sega maa kasutamist või ära vedama. Koprapaisude lammutamise ja kaevetööde vahele peaks jääma piisavalt pikk periood, mille käigus </w:t>
      </w:r>
      <w:proofErr w:type="spellStart"/>
      <w:r w:rsidRPr="0048396D">
        <w:rPr>
          <w:bCs/>
        </w:rPr>
        <w:t>leondunud</w:t>
      </w:r>
      <w:proofErr w:type="spellEnd"/>
      <w:r w:rsidRPr="0048396D">
        <w:rPr>
          <w:bCs/>
        </w:rPr>
        <w:t xml:space="preserve"> pinnas saaks vabaneda liigsest veest ja saavutada stabiilsuse.</w:t>
      </w:r>
    </w:p>
    <w:p w14:paraId="14025A19" w14:textId="48859672" w:rsidR="00BB55D0" w:rsidRPr="00B82FED" w:rsidRDefault="00902F40" w:rsidP="00C1151A">
      <w:pPr>
        <w:suppressAutoHyphens w:val="0"/>
        <w:autoSpaceDE w:val="0"/>
        <w:autoSpaceDN w:val="0"/>
        <w:adjustRightInd w:val="0"/>
        <w:jc w:val="both"/>
        <w:rPr>
          <w:color w:val="FF0000"/>
        </w:rPr>
      </w:pPr>
      <w:bookmarkStart w:id="6" w:name="_Hlk120003496"/>
      <w:bookmarkStart w:id="7" w:name="_Hlk120003511"/>
      <w:bookmarkEnd w:id="4"/>
      <w:bookmarkEnd w:id="5"/>
      <w:proofErr w:type="spellStart"/>
      <w:r w:rsidRPr="000252BD">
        <w:rPr>
          <w:rFonts w:eastAsia="Calibri"/>
          <w:bCs/>
          <w:lang w:eastAsia="en-US"/>
        </w:rPr>
        <w:t>Uhametsa</w:t>
      </w:r>
      <w:proofErr w:type="spellEnd"/>
      <w:r w:rsidRPr="000252BD">
        <w:rPr>
          <w:rFonts w:eastAsia="Calibri"/>
          <w:bCs/>
          <w:lang w:eastAsia="en-US"/>
        </w:rPr>
        <w:t xml:space="preserve">, </w:t>
      </w:r>
      <w:proofErr w:type="spellStart"/>
      <w:r w:rsidRPr="000252BD">
        <w:rPr>
          <w:rFonts w:eastAsia="Calibri"/>
          <w:bCs/>
          <w:lang w:eastAsia="en-US"/>
        </w:rPr>
        <w:t>Turna</w:t>
      </w:r>
      <w:proofErr w:type="spellEnd"/>
      <w:r w:rsidRPr="000252BD">
        <w:rPr>
          <w:rFonts w:eastAsia="Calibri"/>
          <w:bCs/>
          <w:lang w:eastAsia="en-US"/>
        </w:rPr>
        <w:t>, Kõ</w:t>
      </w:r>
      <w:r w:rsidRPr="0089733E">
        <w:rPr>
          <w:rFonts w:eastAsia="Calibri"/>
          <w:bCs/>
          <w:lang w:eastAsia="en-US"/>
        </w:rPr>
        <w:t>nnu</w:t>
      </w:r>
      <w:r w:rsidR="00C1151A" w:rsidRPr="0089733E">
        <w:rPr>
          <w:rFonts w:eastAsia="Calibri"/>
          <w:bCs/>
          <w:lang w:eastAsia="en-US"/>
        </w:rPr>
        <w:t xml:space="preserve"> </w:t>
      </w:r>
      <w:r w:rsidR="00C1151A" w:rsidRPr="0089733E">
        <w:rPr>
          <w:bCs/>
        </w:rPr>
        <w:t>maaparandussüsteemi</w:t>
      </w:r>
      <w:bookmarkEnd w:id="6"/>
      <w:r w:rsidR="00C1151A" w:rsidRPr="0089733E">
        <w:rPr>
          <w:bCs/>
        </w:rPr>
        <w:t xml:space="preserve"> </w:t>
      </w:r>
      <w:bookmarkEnd w:id="7"/>
      <w:r w:rsidR="00C1151A" w:rsidRPr="0089733E">
        <w:rPr>
          <w:bCs/>
        </w:rPr>
        <w:t>veejuhtmeid puhastatakse settest vastavalt määratud sette mahule.</w:t>
      </w:r>
      <w:r w:rsidR="00C1151A" w:rsidRPr="00B82FED">
        <w:rPr>
          <w:bCs/>
          <w:color w:val="FF0000"/>
        </w:rPr>
        <w:t xml:space="preserve"> </w:t>
      </w:r>
    </w:p>
    <w:p w14:paraId="590E1A5D" w14:textId="77777777" w:rsidR="00C56D48" w:rsidRPr="00D75E3E" w:rsidRDefault="00C56D48" w:rsidP="003A0624">
      <w:pPr>
        <w:suppressAutoHyphens w:val="0"/>
        <w:autoSpaceDE w:val="0"/>
        <w:autoSpaceDN w:val="0"/>
        <w:adjustRightInd w:val="0"/>
        <w:spacing w:after="120"/>
        <w:jc w:val="both"/>
        <w:rPr>
          <w:lang w:eastAsia="et-EE"/>
        </w:rPr>
      </w:pPr>
      <w:r w:rsidRPr="00D75E3E">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D75E3E" w:rsidRPr="00D75E3E" w14:paraId="67509A8D" w14:textId="77777777" w:rsidTr="00482CBF">
        <w:trPr>
          <w:trHeight w:val="735"/>
        </w:trPr>
        <w:tc>
          <w:tcPr>
            <w:tcW w:w="4005" w:type="dxa"/>
            <w:shd w:val="clear" w:color="auto" w:fill="auto"/>
            <w:vAlign w:val="center"/>
            <w:hideMark/>
          </w:tcPr>
          <w:p w14:paraId="0D16473E" w14:textId="77777777" w:rsidR="00C56D48" w:rsidRPr="00D75E3E" w:rsidRDefault="00C56D48" w:rsidP="00D04C09">
            <w:pPr>
              <w:suppressAutoHyphens w:val="0"/>
              <w:jc w:val="center"/>
              <w:rPr>
                <w:lang w:eastAsia="et-EE"/>
              </w:rPr>
            </w:pPr>
            <w:r w:rsidRPr="00D75E3E">
              <w:rPr>
                <w:lang w:eastAsia="et-EE"/>
              </w:rPr>
              <w:t>Veejuhtme liik</w:t>
            </w:r>
          </w:p>
        </w:tc>
        <w:tc>
          <w:tcPr>
            <w:tcW w:w="960" w:type="dxa"/>
            <w:shd w:val="clear" w:color="auto" w:fill="auto"/>
            <w:vAlign w:val="center"/>
            <w:hideMark/>
          </w:tcPr>
          <w:p w14:paraId="2AB7C6C1" w14:textId="04A402FD" w:rsidR="00C56D48" w:rsidRPr="00D75E3E" w:rsidRDefault="00C56D48" w:rsidP="00D04C09">
            <w:pPr>
              <w:suppressAutoHyphens w:val="0"/>
              <w:jc w:val="center"/>
              <w:rPr>
                <w:lang w:eastAsia="et-EE"/>
              </w:rPr>
            </w:pPr>
            <w:r w:rsidRPr="00D75E3E">
              <w:rPr>
                <w:lang w:eastAsia="et-EE"/>
              </w:rPr>
              <w:t>Pikkus (m)</w:t>
            </w:r>
          </w:p>
        </w:tc>
      </w:tr>
      <w:tr w:rsidR="00D75E3E" w:rsidRPr="00D75E3E" w14:paraId="4B652AA1" w14:textId="77777777" w:rsidTr="004858A3">
        <w:trPr>
          <w:trHeight w:val="300"/>
        </w:trPr>
        <w:tc>
          <w:tcPr>
            <w:tcW w:w="4005" w:type="dxa"/>
            <w:shd w:val="clear" w:color="auto" w:fill="auto"/>
            <w:noWrap/>
            <w:hideMark/>
          </w:tcPr>
          <w:p w14:paraId="1A45F528" w14:textId="78316991" w:rsidR="009775DA" w:rsidRPr="00D75E3E" w:rsidRDefault="009775DA" w:rsidP="009775DA">
            <w:pPr>
              <w:rPr>
                <w:highlight w:val="yellow"/>
              </w:rPr>
            </w:pPr>
            <w:r w:rsidRPr="00D75E3E">
              <w:t>RE - rekonstrueeritav eesvool</w:t>
            </w:r>
          </w:p>
        </w:tc>
        <w:tc>
          <w:tcPr>
            <w:tcW w:w="960" w:type="dxa"/>
            <w:shd w:val="clear" w:color="auto" w:fill="auto"/>
            <w:noWrap/>
            <w:hideMark/>
          </w:tcPr>
          <w:p w14:paraId="08DAC285" w14:textId="264EEEBA" w:rsidR="009775DA" w:rsidRPr="00D75E3E" w:rsidRDefault="009775DA" w:rsidP="009775DA">
            <w:pPr>
              <w:jc w:val="right"/>
            </w:pPr>
            <w:r w:rsidRPr="00D75E3E">
              <w:t>1 774</w:t>
            </w:r>
          </w:p>
        </w:tc>
      </w:tr>
      <w:tr w:rsidR="00D75E3E" w:rsidRPr="00D75E3E" w14:paraId="463466B7" w14:textId="77777777" w:rsidTr="004858A3">
        <w:trPr>
          <w:trHeight w:val="300"/>
        </w:trPr>
        <w:tc>
          <w:tcPr>
            <w:tcW w:w="4005" w:type="dxa"/>
            <w:shd w:val="clear" w:color="auto" w:fill="auto"/>
            <w:noWrap/>
          </w:tcPr>
          <w:p w14:paraId="032132D1" w14:textId="212E1B3F" w:rsidR="009775DA" w:rsidRPr="00D75E3E" w:rsidRDefault="009775DA" w:rsidP="009775DA">
            <w:pPr>
              <w:rPr>
                <w:highlight w:val="yellow"/>
              </w:rPr>
            </w:pPr>
            <w:r w:rsidRPr="00D75E3E">
              <w:t>RK - Rekonstrueeritav kuivenduskraav</w:t>
            </w:r>
          </w:p>
        </w:tc>
        <w:tc>
          <w:tcPr>
            <w:tcW w:w="960" w:type="dxa"/>
            <w:shd w:val="clear" w:color="auto" w:fill="auto"/>
            <w:noWrap/>
          </w:tcPr>
          <w:p w14:paraId="2BA7249D" w14:textId="6A894050" w:rsidR="009775DA" w:rsidRPr="00D75E3E" w:rsidRDefault="009775DA" w:rsidP="009775DA">
            <w:pPr>
              <w:jc w:val="right"/>
            </w:pPr>
            <w:r w:rsidRPr="00D75E3E">
              <w:t>5 897</w:t>
            </w:r>
          </w:p>
        </w:tc>
      </w:tr>
      <w:tr w:rsidR="00D75E3E" w:rsidRPr="00D75E3E" w14:paraId="543C4A16" w14:textId="77777777" w:rsidTr="009C5CE4">
        <w:trPr>
          <w:trHeight w:val="300"/>
        </w:trPr>
        <w:tc>
          <w:tcPr>
            <w:tcW w:w="4005" w:type="dxa"/>
            <w:shd w:val="clear" w:color="auto" w:fill="auto"/>
            <w:noWrap/>
          </w:tcPr>
          <w:p w14:paraId="6355567E" w14:textId="71241BE4" w:rsidR="009775DA" w:rsidRPr="00D75E3E" w:rsidRDefault="009775DA" w:rsidP="009775DA">
            <w:pPr>
              <w:rPr>
                <w:highlight w:val="yellow"/>
              </w:rPr>
            </w:pPr>
            <w:r w:rsidRPr="00D75E3E">
              <w:t>ET - Ehitatav teekraav</w:t>
            </w:r>
          </w:p>
        </w:tc>
        <w:tc>
          <w:tcPr>
            <w:tcW w:w="960" w:type="dxa"/>
            <w:shd w:val="clear" w:color="auto" w:fill="auto"/>
            <w:noWrap/>
          </w:tcPr>
          <w:p w14:paraId="5BE3FBB6" w14:textId="61325D17" w:rsidR="009775DA" w:rsidRPr="00D75E3E" w:rsidRDefault="009775DA" w:rsidP="009775DA">
            <w:pPr>
              <w:jc w:val="right"/>
            </w:pPr>
            <w:r w:rsidRPr="00D75E3E">
              <w:t>397</w:t>
            </w:r>
          </w:p>
        </w:tc>
      </w:tr>
      <w:tr w:rsidR="00D75E3E" w:rsidRPr="00D75E3E" w14:paraId="5298D134" w14:textId="77777777" w:rsidTr="009C5CE4">
        <w:trPr>
          <w:trHeight w:val="300"/>
        </w:trPr>
        <w:tc>
          <w:tcPr>
            <w:tcW w:w="4005" w:type="dxa"/>
            <w:shd w:val="clear" w:color="auto" w:fill="auto"/>
            <w:noWrap/>
          </w:tcPr>
          <w:p w14:paraId="27F30715" w14:textId="78540136" w:rsidR="009775DA" w:rsidRPr="00D75E3E" w:rsidRDefault="009775DA" w:rsidP="009775DA">
            <w:pPr>
              <w:rPr>
                <w:highlight w:val="yellow"/>
              </w:rPr>
            </w:pPr>
            <w:r w:rsidRPr="00D75E3E">
              <w:t>EN - Ehitatav nõva</w:t>
            </w:r>
          </w:p>
        </w:tc>
        <w:tc>
          <w:tcPr>
            <w:tcW w:w="960" w:type="dxa"/>
            <w:shd w:val="clear" w:color="auto" w:fill="auto"/>
            <w:noWrap/>
          </w:tcPr>
          <w:p w14:paraId="31638958" w14:textId="4189A226" w:rsidR="009775DA" w:rsidRPr="00D75E3E" w:rsidRDefault="009775DA" w:rsidP="009775DA">
            <w:pPr>
              <w:jc w:val="right"/>
            </w:pPr>
            <w:r w:rsidRPr="00D75E3E">
              <w:t>388</w:t>
            </w:r>
          </w:p>
        </w:tc>
      </w:tr>
      <w:tr w:rsidR="00D75E3E" w:rsidRPr="00D75E3E" w14:paraId="62F0223B" w14:textId="77777777" w:rsidTr="009C5CE4">
        <w:trPr>
          <w:trHeight w:val="300"/>
        </w:trPr>
        <w:tc>
          <w:tcPr>
            <w:tcW w:w="4005" w:type="dxa"/>
            <w:shd w:val="clear" w:color="auto" w:fill="auto"/>
            <w:vAlign w:val="center"/>
            <w:hideMark/>
          </w:tcPr>
          <w:p w14:paraId="314B0921" w14:textId="77777777" w:rsidR="00C81B38" w:rsidRPr="00D75E3E" w:rsidRDefault="00C81B38" w:rsidP="00C81B38">
            <w:pPr>
              <w:suppressAutoHyphens w:val="0"/>
              <w:rPr>
                <w:b/>
                <w:bCs/>
                <w:highlight w:val="yellow"/>
                <w:lang w:eastAsia="et-EE"/>
              </w:rPr>
            </w:pPr>
            <w:r w:rsidRPr="00D75E3E">
              <w:rPr>
                <w:b/>
                <w:bCs/>
              </w:rPr>
              <w:t>KOKKU:</w:t>
            </w:r>
          </w:p>
        </w:tc>
        <w:tc>
          <w:tcPr>
            <w:tcW w:w="960" w:type="dxa"/>
            <w:shd w:val="clear" w:color="auto" w:fill="auto"/>
            <w:noWrap/>
            <w:hideMark/>
          </w:tcPr>
          <w:p w14:paraId="26AA00DF" w14:textId="415F5BA6" w:rsidR="00C81B38" w:rsidRPr="00D75E3E" w:rsidRDefault="00D75E3E" w:rsidP="00C81B38">
            <w:pPr>
              <w:suppressAutoHyphens w:val="0"/>
              <w:jc w:val="right"/>
              <w:rPr>
                <w:b/>
                <w:bCs/>
                <w:highlight w:val="yellow"/>
              </w:rPr>
            </w:pPr>
            <w:r w:rsidRPr="00D75E3E">
              <w:rPr>
                <w:b/>
                <w:bCs/>
              </w:rPr>
              <w:t>8 456</w:t>
            </w:r>
          </w:p>
        </w:tc>
      </w:tr>
    </w:tbl>
    <w:p w14:paraId="54010D93" w14:textId="77777777" w:rsidR="003A0624" w:rsidRDefault="003A0624" w:rsidP="00FA5D0C">
      <w:pPr>
        <w:suppressAutoHyphens w:val="0"/>
        <w:autoSpaceDE w:val="0"/>
        <w:autoSpaceDN w:val="0"/>
        <w:adjustRightInd w:val="0"/>
        <w:jc w:val="both"/>
        <w:rPr>
          <w:rFonts w:eastAsia="Calibri"/>
          <w:bCs/>
          <w:lang w:eastAsia="en-US"/>
        </w:rPr>
      </w:pPr>
    </w:p>
    <w:p w14:paraId="0989305F" w14:textId="04BFFAB1" w:rsidR="00CB4261" w:rsidRDefault="00CB4261" w:rsidP="00FA5D0C">
      <w:pPr>
        <w:suppressAutoHyphens w:val="0"/>
        <w:autoSpaceDE w:val="0"/>
        <w:autoSpaceDN w:val="0"/>
        <w:adjustRightInd w:val="0"/>
        <w:jc w:val="both"/>
        <w:rPr>
          <w:rFonts w:eastAsia="Calibri"/>
          <w:bCs/>
          <w:lang w:eastAsia="en-US"/>
        </w:rPr>
      </w:pPr>
      <w:r w:rsidRPr="00CB4261">
        <w:rPr>
          <w:rFonts w:eastAsia="Calibri"/>
          <w:bCs/>
          <w:lang w:eastAsia="en-US"/>
        </w:rPr>
        <w:t xml:space="preserve">Kraavide ühendused 602/606, 602/604 ja 604/606 (T/9 juures) rajada </w:t>
      </w:r>
      <w:proofErr w:type="spellStart"/>
      <w:r w:rsidRPr="00CB4261">
        <w:rPr>
          <w:rFonts w:eastAsia="Calibri"/>
          <w:bCs/>
          <w:lang w:eastAsia="en-US"/>
        </w:rPr>
        <w:t>lausmätastusega</w:t>
      </w:r>
      <w:proofErr w:type="spellEnd"/>
      <w:r w:rsidRPr="00CB4261">
        <w:rPr>
          <w:rFonts w:eastAsia="Calibri"/>
          <w:bCs/>
          <w:lang w:eastAsia="en-US"/>
        </w:rPr>
        <w:t xml:space="preserve"> kraaviühendusena.</w:t>
      </w:r>
    </w:p>
    <w:p w14:paraId="6F3EB5DB" w14:textId="054C2FB6" w:rsidR="00FA5D0C" w:rsidRPr="00B82FED" w:rsidRDefault="00FF7314" w:rsidP="00FA5D0C">
      <w:pPr>
        <w:suppressAutoHyphens w:val="0"/>
        <w:autoSpaceDE w:val="0"/>
        <w:autoSpaceDN w:val="0"/>
        <w:adjustRightInd w:val="0"/>
        <w:jc w:val="both"/>
        <w:rPr>
          <w:bCs/>
          <w:color w:val="FF0000"/>
          <w:lang w:eastAsia="et-EE"/>
        </w:rPr>
      </w:pPr>
      <w:proofErr w:type="spellStart"/>
      <w:r w:rsidRPr="00C8320D">
        <w:rPr>
          <w:rFonts w:eastAsia="Calibri"/>
          <w:bCs/>
          <w:lang w:eastAsia="en-US"/>
        </w:rPr>
        <w:lastRenderedPageBreak/>
        <w:t>Uhametsa</w:t>
      </w:r>
      <w:proofErr w:type="spellEnd"/>
      <w:r w:rsidRPr="00C8320D">
        <w:rPr>
          <w:rFonts w:eastAsia="Calibri"/>
          <w:bCs/>
          <w:lang w:eastAsia="en-US"/>
        </w:rPr>
        <w:t xml:space="preserve">, </w:t>
      </w:r>
      <w:proofErr w:type="spellStart"/>
      <w:r w:rsidRPr="00C8320D">
        <w:rPr>
          <w:rFonts w:eastAsia="Calibri"/>
          <w:bCs/>
          <w:lang w:eastAsia="en-US"/>
        </w:rPr>
        <w:t>Turna</w:t>
      </w:r>
      <w:proofErr w:type="spellEnd"/>
      <w:r w:rsidRPr="00C8320D">
        <w:rPr>
          <w:rFonts w:eastAsia="Calibri"/>
          <w:bCs/>
          <w:lang w:eastAsia="en-US"/>
        </w:rPr>
        <w:t>, Kõnnu</w:t>
      </w:r>
      <w:r w:rsidRPr="00C8320D">
        <w:rPr>
          <w:bCs/>
          <w:lang w:eastAsia="et-EE"/>
        </w:rPr>
        <w:t xml:space="preserve"> </w:t>
      </w:r>
      <w:r w:rsidR="00FA5D0C" w:rsidRPr="00C8320D">
        <w:rPr>
          <w:bCs/>
          <w:lang w:eastAsia="et-EE"/>
        </w:rPr>
        <w:t>objektil on ehitatava</w:t>
      </w:r>
      <w:r w:rsidR="00E219B9" w:rsidRPr="00C8320D">
        <w:rPr>
          <w:bCs/>
          <w:lang w:eastAsia="et-EE"/>
        </w:rPr>
        <w:t>id</w:t>
      </w:r>
      <w:r w:rsidR="00FA5D0C" w:rsidRPr="00C8320D">
        <w:rPr>
          <w:bCs/>
          <w:lang w:eastAsia="et-EE"/>
        </w:rPr>
        <w:t xml:space="preserve"> truupe </w:t>
      </w:r>
      <w:r w:rsidR="00C8320D" w:rsidRPr="00C8320D">
        <w:rPr>
          <w:bCs/>
          <w:lang w:eastAsia="et-EE"/>
        </w:rPr>
        <w:t>6</w:t>
      </w:r>
      <w:r w:rsidR="00FA5D0C" w:rsidRPr="00C8320D">
        <w:rPr>
          <w:bCs/>
          <w:lang w:eastAsia="et-EE"/>
        </w:rPr>
        <w:t xml:space="preserve"> tk</w:t>
      </w:r>
      <w:r w:rsidR="00E219B9" w:rsidRPr="00C8320D">
        <w:rPr>
          <w:bCs/>
          <w:lang w:eastAsia="et-EE"/>
        </w:rPr>
        <w:t xml:space="preserve"> ja </w:t>
      </w:r>
      <w:r w:rsidR="00FA5D0C" w:rsidRPr="00C8320D">
        <w:rPr>
          <w:bCs/>
          <w:lang w:eastAsia="et-EE"/>
        </w:rPr>
        <w:t xml:space="preserve">rekonstrueeritavaid </w:t>
      </w:r>
      <w:r w:rsidR="00C8320D" w:rsidRPr="00C8320D">
        <w:rPr>
          <w:bCs/>
          <w:lang w:eastAsia="et-EE"/>
        </w:rPr>
        <w:t>3</w:t>
      </w:r>
      <w:r w:rsidR="00FA5D0C" w:rsidRPr="00C8320D">
        <w:rPr>
          <w:bCs/>
          <w:lang w:eastAsia="et-EE"/>
        </w:rPr>
        <w:t xml:space="preserve"> tk.</w:t>
      </w:r>
      <w:r w:rsidR="0002040B" w:rsidRPr="00C8320D">
        <w:t xml:space="preserve"> </w:t>
      </w:r>
    </w:p>
    <w:p w14:paraId="7D0495A2" w14:textId="3C4E0DDB" w:rsidR="00982809" w:rsidRPr="00B82FED" w:rsidRDefault="00FA5D0C" w:rsidP="00FA5D0C">
      <w:pPr>
        <w:suppressAutoHyphens w:val="0"/>
        <w:autoSpaceDE w:val="0"/>
        <w:autoSpaceDN w:val="0"/>
        <w:adjustRightInd w:val="0"/>
        <w:jc w:val="both"/>
        <w:rPr>
          <w:color w:val="FF0000"/>
        </w:rPr>
      </w:pPr>
      <w:r w:rsidRPr="00FF7314">
        <w:rPr>
          <w:bCs/>
          <w:lang w:eastAsia="et-EE"/>
        </w:rPr>
        <w:t xml:space="preserve">Plasttruubid rajatakse läbimõõduga </w:t>
      </w:r>
      <w:r w:rsidR="00FF7314" w:rsidRPr="00FF7314">
        <w:rPr>
          <w:bCs/>
          <w:lang w:eastAsia="et-EE"/>
        </w:rPr>
        <w:t>4</w:t>
      </w:r>
      <w:r w:rsidRPr="00FF7314">
        <w:rPr>
          <w:bCs/>
          <w:lang w:eastAsia="et-EE"/>
        </w:rPr>
        <w:t xml:space="preserve">0 cm kuni </w:t>
      </w:r>
      <w:r w:rsidR="00DA3A02" w:rsidRPr="00FF7314">
        <w:rPr>
          <w:bCs/>
          <w:lang w:eastAsia="et-EE"/>
        </w:rPr>
        <w:t>8</w:t>
      </w:r>
      <w:r w:rsidRPr="00FF7314">
        <w:rPr>
          <w:bCs/>
          <w:lang w:eastAsia="et-EE"/>
        </w:rPr>
        <w:t xml:space="preserve">0 cm. </w:t>
      </w:r>
      <w:r w:rsidRPr="00FF7314">
        <w:rPr>
          <w:bCs/>
        </w:rPr>
        <w:t xml:space="preserve">Plasttruubitorud peavad vastama ringjäikusele SN8, ISO 9969 ja olema seest </w:t>
      </w:r>
      <w:proofErr w:type="spellStart"/>
      <w:r w:rsidRPr="00FF7314">
        <w:rPr>
          <w:bCs/>
        </w:rPr>
        <w:t>siledaseinalised</w:t>
      </w:r>
      <w:proofErr w:type="spellEnd"/>
      <w:r w:rsidRPr="00FF7314">
        <w:rPr>
          <w:bCs/>
        </w:rPr>
        <w:t>. Uute truupide vähim piki kalle peab olema 1%. Truupide nõutav eluiga peab olema 50a. Truubitorude maksimaalne paigaldusjärgne lubatud deformatsioon on 6%.</w:t>
      </w:r>
      <w:r w:rsidRPr="00FF7314">
        <w:t xml:space="preserve"> </w:t>
      </w:r>
      <w:r w:rsidRPr="00FF7314">
        <w:rPr>
          <w:bCs/>
        </w:rPr>
        <w:t>Truupide paigaldamisel lähtuda maaparandusrajatiste tüüpjoonistest (2013).</w:t>
      </w:r>
      <w:r w:rsidRPr="00FF7314">
        <w:t xml:space="preserve"> Truubitorud tuleb paigaldada vähemalt 15 cm liivalusele. </w:t>
      </w:r>
      <w:proofErr w:type="spellStart"/>
      <w:r w:rsidRPr="00FF7314">
        <w:t>Kinniaetav</w:t>
      </w:r>
      <w:proofErr w:type="spellEnd"/>
      <w:r w:rsidRPr="00FF7314">
        <w:t xml:space="preserve"> kaevik tuleb toru ümber korralikult 15-30 cm kihtidena tihendada. Truupide ehitamisel minimaalne mineraalse pinnase täitekihi paksus truubitoru peal olema Ø </w:t>
      </w:r>
      <w:r w:rsidR="009777CA" w:rsidRPr="00FF7314">
        <w:t>4</w:t>
      </w:r>
      <w:r w:rsidR="00B17FA9" w:rsidRPr="00FF7314">
        <w:t>0-</w:t>
      </w:r>
      <w:r w:rsidRPr="00FF7314">
        <w:t xml:space="preserve">50 cm plasttruubil vähemalt 0,5 m </w:t>
      </w:r>
      <w:r w:rsidR="00B17FA9" w:rsidRPr="00FF7314">
        <w:t xml:space="preserve">ja </w:t>
      </w:r>
      <w:r w:rsidR="009777CA" w:rsidRPr="00FF7314">
        <w:t>8</w:t>
      </w:r>
      <w:r w:rsidRPr="00FF7314">
        <w:t>0 cm plasttruubil 0</w:t>
      </w:r>
      <w:r w:rsidR="009777CA" w:rsidRPr="00FF7314">
        <w:t>,</w:t>
      </w:r>
      <w:r w:rsidR="004C5923" w:rsidRPr="00FF7314">
        <w:t>65</w:t>
      </w:r>
      <w:r w:rsidRPr="00FF7314">
        <w:t xml:space="preserve"> m.</w:t>
      </w:r>
      <w:r w:rsidR="00982809" w:rsidRPr="00FF7314">
        <w:t xml:space="preserve"> </w:t>
      </w:r>
    </w:p>
    <w:p w14:paraId="2BCE7605" w14:textId="1639480F" w:rsidR="0037575D" w:rsidRPr="002E759B" w:rsidRDefault="00FA5D0C" w:rsidP="00FA5D0C">
      <w:pPr>
        <w:suppressAutoHyphens w:val="0"/>
        <w:autoSpaceDE w:val="0"/>
        <w:autoSpaceDN w:val="0"/>
        <w:adjustRightInd w:val="0"/>
        <w:jc w:val="both"/>
      </w:pPr>
      <w:bookmarkStart w:id="8" w:name="_Hlk120101388"/>
      <w:r w:rsidRPr="002E759B">
        <w:rPr>
          <w:bCs/>
        </w:rPr>
        <w:t xml:space="preserve">Kõikidele </w:t>
      </w:r>
      <w:r w:rsidR="002E759B" w:rsidRPr="002E759B">
        <w:rPr>
          <w:bCs/>
        </w:rPr>
        <w:t>4</w:t>
      </w:r>
      <w:r w:rsidR="006F14F6" w:rsidRPr="002E759B">
        <w:rPr>
          <w:bCs/>
        </w:rPr>
        <w:t>0</w:t>
      </w:r>
      <w:r w:rsidRPr="002E759B">
        <w:rPr>
          <w:bCs/>
        </w:rPr>
        <w:t>sm</w:t>
      </w:r>
      <w:r w:rsidR="003E70AD" w:rsidRPr="002E759B">
        <w:rPr>
          <w:bCs/>
        </w:rPr>
        <w:t xml:space="preserve"> </w:t>
      </w:r>
      <w:r w:rsidR="00FC46D9" w:rsidRPr="002E759B">
        <w:rPr>
          <w:bCs/>
        </w:rPr>
        <w:t>kuni</w:t>
      </w:r>
      <w:r w:rsidR="003E70AD" w:rsidRPr="002E759B">
        <w:rPr>
          <w:bCs/>
        </w:rPr>
        <w:t xml:space="preserve"> </w:t>
      </w:r>
      <w:r w:rsidR="003F1C1F" w:rsidRPr="002E759B">
        <w:rPr>
          <w:bCs/>
        </w:rPr>
        <w:t>5</w:t>
      </w:r>
      <w:r w:rsidR="003E70AD" w:rsidRPr="002E759B">
        <w:rPr>
          <w:bCs/>
        </w:rPr>
        <w:t>0sm</w:t>
      </w:r>
      <w:r w:rsidRPr="002E759B">
        <w:rPr>
          <w:bCs/>
        </w:rPr>
        <w:t xml:space="preserve"> truupidele on ette nähtud ehitada otsakutele kindlustised </w:t>
      </w:r>
      <w:bookmarkEnd w:id="8"/>
      <w:r w:rsidRPr="002E759B">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571057" w:rsidRPr="002E759B">
        <w:rPr>
          <w:bCs/>
        </w:rPr>
        <w:t>8</w:t>
      </w:r>
      <w:r w:rsidRPr="002E759B">
        <w:rPr>
          <w:bCs/>
        </w:rPr>
        <w:t xml:space="preserve">0 sm truupidele on ette nähtud ehitada otsakutele kindlustised kiviotsak KOK. </w:t>
      </w:r>
      <w:r w:rsidR="002E759B" w:rsidRPr="002E759B">
        <w:rPr>
          <w:bCs/>
        </w:rPr>
        <w:t xml:space="preserve">Eesvoolu 213 truupidele rajatakse kivikindlustusega otsakud (KOK). </w:t>
      </w:r>
      <w:r w:rsidRPr="002E759B">
        <w:rPr>
          <w:bCs/>
        </w:rPr>
        <w:t>Otsakute rajamiseks truupidele tuleb kasutada nõlvust 1:1,5 ning järgida vastavaid tüüpjooniseid väljaandest „Maaparandusrajatiste tüüpjoonised“ (Tallinn 2019)</w:t>
      </w:r>
      <w:r w:rsidR="000606DD" w:rsidRPr="002E759B">
        <w:t xml:space="preserve"> </w:t>
      </w:r>
      <w:r w:rsidR="000606DD" w:rsidRPr="002E759B">
        <w:rPr>
          <w:bCs/>
        </w:rPr>
        <w:t>KOK otsakud joonis 3.3-1 kuni 3.3-2.</w:t>
      </w:r>
      <w:r w:rsidRPr="002E759B">
        <w:rPr>
          <w:bCs/>
        </w:rPr>
        <w:t xml:space="preserve"> </w:t>
      </w:r>
      <w:r w:rsidRPr="002E759B">
        <w:t xml:space="preserve">KOK tüüpi otsakute ehitamisel tuleb kivikindlustuse alune kraavi nõlv süvistada, et peale kindlustuse ehitamist kindlustus ja nõlv oleksid ühes tasapinnas. KOK otsakute rajamisel ei kasutata geotekstiili kivide all. </w:t>
      </w:r>
      <w:bookmarkStart w:id="9" w:name="_Hlk113011941"/>
      <w:r w:rsidRPr="002E759B">
        <w:t xml:space="preserve">Otsakute ja nõlvade kindlustamisel võib kasutada </w:t>
      </w:r>
      <w:proofErr w:type="spellStart"/>
      <w:r w:rsidRPr="002E759B">
        <w:t>hüdrokülvi</w:t>
      </w:r>
      <w:proofErr w:type="spellEnd"/>
      <w:r w:rsidRPr="002E759B">
        <w:t>, kuid see peab olema teostatud 50 päeva enne ehituse lõpptähtaega ja ehituse üle andes peab otsakul/kindlustusel kasvama ühtlane elujõuline haljastus.</w:t>
      </w:r>
      <w:bookmarkEnd w:id="9"/>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FF7314" w:rsidRDefault="00FA5D0C" w:rsidP="00FA5D0C">
      <w:pPr>
        <w:suppressAutoHyphens w:val="0"/>
        <w:autoSpaceDE w:val="0"/>
        <w:autoSpaceDN w:val="0"/>
        <w:adjustRightInd w:val="0"/>
        <w:jc w:val="both"/>
      </w:pPr>
      <w:r w:rsidRPr="00FF7314">
        <w:t>Välja kaevatud vanad r/b truubitorud tuleb rekonstrueeritavalt alalt ära vedada ja utiliseerida.</w:t>
      </w:r>
    </w:p>
    <w:p w14:paraId="5CC056C6" w14:textId="4F2DB3AB" w:rsidR="00310E74" w:rsidRDefault="00B82FED" w:rsidP="00674372">
      <w:pPr>
        <w:suppressAutoHyphens w:val="0"/>
        <w:autoSpaceDE w:val="0"/>
        <w:autoSpaceDN w:val="0"/>
        <w:adjustRightInd w:val="0"/>
        <w:jc w:val="both"/>
      </w:pPr>
      <w:proofErr w:type="spellStart"/>
      <w:r w:rsidRPr="00BF22CE">
        <w:rPr>
          <w:b/>
          <w:bCs/>
        </w:rPr>
        <w:t>Uhametsa</w:t>
      </w:r>
      <w:proofErr w:type="spellEnd"/>
      <w:r w:rsidR="00DF40E1" w:rsidRPr="00BF22CE">
        <w:rPr>
          <w:b/>
          <w:bCs/>
        </w:rPr>
        <w:t xml:space="preserve"> tee (</w:t>
      </w:r>
      <w:r w:rsidRPr="00BF22CE">
        <w:rPr>
          <w:b/>
          <w:bCs/>
        </w:rPr>
        <w:t>0</w:t>
      </w:r>
      <w:r w:rsidR="003365F6" w:rsidRPr="00BF22CE">
        <w:rPr>
          <w:b/>
          <w:bCs/>
        </w:rPr>
        <w:t>,4</w:t>
      </w:r>
      <w:r w:rsidRPr="00BF22CE">
        <w:rPr>
          <w:b/>
          <w:bCs/>
        </w:rPr>
        <w:t>6</w:t>
      </w:r>
      <w:r w:rsidR="003365F6" w:rsidRPr="00BF22CE">
        <w:rPr>
          <w:b/>
          <w:bCs/>
        </w:rPr>
        <w:t xml:space="preserve"> km</w:t>
      </w:r>
      <w:r w:rsidR="00DF40E1" w:rsidRPr="007C1554">
        <w:rPr>
          <w:b/>
          <w:bCs/>
        </w:rPr>
        <w:t>)</w:t>
      </w:r>
      <w:r w:rsidR="00674372" w:rsidRPr="007C1554">
        <w:t xml:space="preserve"> </w:t>
      </w:r>
      <w:r w:rsidR="00847208" w:rsidRPr="007C1554">
        <w:t>T</w:t>
      </w:r>
      <w:r w:rsidR="00674372" w:rsidRPr="007C1554">
        <w:t>ee</w:t>
      </w:r>
      <w:r w:rsidR="00E0361E" w:rsidRPr="007C1554">
        <w:t xml:space="preserve"> rekonstrueeritavale lõigu</w:t>
      </w:r>
      <w:r w:rsidR="00674372" w:rsidRPr="007C1554">
        <w:t xml:space="preserve">le ehitatakse </w:t>
      </w:r>
      <w:bookmarkStart w:id="10" w:name="_Hlk178848052"/>
      <w:r w:rsidR="00674372" w:rsidRPr="007C1554">
        <w:t>katend</w:t>
      </w:r>
      <w:r w:rsidR="00093263" w:rsidRPr="007C1554">
        <w:t>i laius</w:t>
      </w:r>
      <w:r w:rsidR="00674372" w:rsidRPr="007C1554">
        <w:t xml:space="preserve"> 4,5</w:t>
      </w:r>
      <w:r w:rsidR="00093263" w:rsidRPr="007C1554">
        <w:t>m</w:t>
      </w:r>
      <w:r w:rsidR="00674372" w:rsidRPr="007C1554">
        <w:t xml:space="preserve"> - </w:t>
      </w:r>
      <w:bookmarkStart w:id="11" w:name="_Hlk178848211"/>
      <w:r w:rsidR="00674372" w:rsidRPr="007C1554">
        <w:t xml:space="preserve">10cm </w:t>
      </w:r>
      <w:r w:rsidR="003B1AEC" w:rsidRPr="007C1554">
        <w:t xml:space="preserve">purustatud kruus </w:t>
      </w:r>
      <w:r w:rsidR="00674372" w:rsidRPr="007C1554">
        <w:t xml:space="preserve">segu 0/32mm (Pos 6) - </w:t>
      </w:r>
      <w:r w:rsidR="00E0361E" w:rsidRPr="007C1554">
        <w:t>2</w:t>
      </w:r>
      <w:r w:rsidR="00674372" w:rsidRPr="007C1554">
        <w:t xml:space="preserve">0cm </w:t>
      </w:r>
      <w:r w:rsidR="00C97904" w:rsidRPr="007C1554">
        <w:t xml:space="preserve">sorteeritud kruus </w:t>
      </w:r>
      <w:r w:rsidR="00674372" w:rsidRPr="007C1554">
        <w:t xml:space="preserve">segu 0/63mm (Pos </w:t>
      </w:r>
      <w:r w:rsidR="003B1AEC" w:rsidRPr="007C1554">
        <w:t>4</w:t>
      </w:r>
      <w:r w:rsidR="00674372" w:rsidRPr="007C1554">
        <w:t>)</w:t>
      </w:r>
      <w:r w:rsidR="003B1AEC" w:rsidRPr="007C1554">
        <w:t xml:space="preserve"> </w:t>
      </w:r>
      <w:bookmarkEnd w:id="10"/>
      <w:bookmarkEnd w:id="11"/>
      <w:proofErr w:type="spellStart"/>
      <w:r w:rsidR="007C1554" w:rsidRPr="007C1554">
        <w:t>geokomposiidil</w:t>
      </w:r>
      <w:proofErr w:type="spellEnd"/>
      <w:r w:rsidR="007C1554" w:rsidRPr="007C1554">
        <w:t xml:space="preserve"> (PET või PP, Deklareeritud tõmbetugevus MD/CMD ≥50/50kN +geotekstiil 120g/m</w:t>
      </w:r>
      <w:r w:rsidR="007C1554" w:rsidRPr="007C1554">
        <w:rPr>
          <w:vertAlign w:val="superscript"/>
        </w:rPr>
        <w:t>2</w:t>
      </w:r>
      <w:r w:rsidR="007C1554" w:rsidRPr="007C1554">
        <w:t>)</w:t>
      </w:r>
      <w:r w:rsidR="00E0361E" w:rsidRPr="007C1554">
        <w:t xml:space="preserve">. </w:t>
      </w:r>
      <w:r w:rsidR="00310E74" w:rsidRPr="00310E74">
        <w:t xml:space="preserve">Tee mulle kujundada teekraavi ja nõva väljakaevatavast pinnasest. Lisaks tuleb mulde rajamiseks ära kasutada pinnas, mis kaevatakse välja kraavi 602 </w:t>
      </w:r>
      <w:proofErr w:type="spellStart"/>
      <w:r w:rsidR="00310E74" w:rsidRPr="00310E74">
        <w:t>Viislimetsa</w:t>
      </w:r>
      <w:proofErr w:type="spellEnd"/>
      <w:r w:rsidR="00310E74" w:rsidRPr="00310E74">
        <w:t xml:space="preserve"> teega külgnevas lõigus. </w:t>
      </w:r>
      <w:r w:rsidR="00A04F85" w:rsidRPr="00A04F85">
        <w:t xml:space="preserve">Samuti tekib väljakaevatavat pinnast </w:t>
      </w:r>
      <w:proofErr w:type="spellStart"/>
      <w:r w:rsidR="00A04F85" w:rsidRPr="00A04F85">
        <w:t>Viislimetsa</w:t>
      </w:r>
      <w:proofErr w:type="spellEnd"/>
      <w:r w:rsidR="00A04F85" w:rsidRPr="00A04F85">
        <w:t xml:space="preserve"> tee äärde rajatavate settebasseinide SB1, SB2 ja SB3 ehitamisel.</w:t>
      </w:r>
      <w:r w:rsidR="00A04F85">
        <w:t xml:space="preserve"> </w:t>
      </w:r>
      <w:r w:rsidR="00310E74" w:rsidRPr="00310E74">
        <w:t>Mulle tihendatakse ning profileeritakse kahele poole 3.5% külgkaldega.</w:t>
      </w:r>
    </w:p>
    <w:p w14:paraId="13B8C831" w14:textId="3F3B770B" w:rsidR="00E0361E" w:rsidRPr="00030008" w:rsidRDefault="00FA0E6C" w:rsidP="00674372">
      <w:pPr>
        <w:suppressAutoHyphens w:val="0"/>
        <w:autoSpaceDE w:val="0"/>
        <w:autoSpaceDN w:val="0"/>
        <w:adjustRightInd w:val="0"/>
        <w:jc w:val="both"/>
      </w:pPr>
      <w:r w:rsidRPr="007173D9">
        <w:t xml:space="preserve">Tee rekonstrueerimise käigus rajatakse uued </w:t>
      </w:r>
      <w:r w:rsidR="00AA03C7" w:rsidRPr="007173D9">
        <w:t xml:space="preserve">M3 - </w:t>
      </w:r>
      <w:proofErr w:type="spellStart"/>
      <w:r w:rsidR="00AA03C7" w:rsidRPr="007173D9">
        <w:t>mahasõidukohad</w:t>
      </w:r>
      <w:proofErr w:type="spellEnd"/>
      <w:r w:rsidR="00AA03C7" w:rsidRPr="007173D9">
        <w:t xml:space="preserve"> (L=10 m, R=10 m)</w:t>
      </w:r>
      <w:r w:rsidRPr="007173D9">
        <w:t xml:space="preserve"> (</w:t>
      </w:r>
      <w:r w:rsidR="001E7B45" w:rsidRPr="007173D9">
        <w:t>3</w:t>
      </w:r>
      <w:r w:rsidRPr="007173D9">
        <w:t xml:space="preserve">tk). Tee lõppu on rajatakse sõidukite </w:t>
      </w:r>
      <w:r w:rsidR="007173D9" w:rsidRPr="007173D9">
        <w:t>TP-R - ringikujuline tagasipööramise koht</w:t>
      </w:r>
      <w:r w:rsidRPr="00924559">
        <w:t xml:space="preserve">. </w:t>
      </w:r>
      <w:r w:rsidR="00924559" w:rsidRPr="00924559">
        <w:t xml:space="preserve">Teele </w:t>
      </w:r>
      <w:r w:rsidRPr="00924559">
        <w:t xml:space="preserve">rajatakse </w:t>
      </w:r>
      <w:r w:rsidR="00924559" w:rsidRPr="00924559">
        <w:t>ka mööda</w:t>
      </w:r>
      <w:r w:rsidRPr="00924559">
        <w:t>sõidukoht</w:t>
      </w:r>
      <w:r w:rsidR="00924559">
        <w:t xml:space="preserve"> </w:t>
      </w:r>
      <w:r w:rsidR="00030008" w:rsidRPr="00030008">
        <w:t xml:space="preserve">(L=45 m laius 2.5 m) </w:t>
      </w:r>
      <w:r w:rsidR="00924559">
        <w:t xml:space="preserve">ja </w:t>
      </w:r>
      <w:r w:rsidR="00301777" w:rsidRPr="00301777">
        <w:t>T-kujuli</w:t>
      </w:r>
      <w:r w:rsidR="00301777">
        <w:t>n</w:t>
      </w:r>
      <w:r w:rsidR="00301777" w:rsidRPr="00301777">
        <w:t xml:space="preserve">e </w:t>
      </w:r>
      <w:r w:rsidR="00301777" w:rsidRPr="00030008">
        <w:t>ristmik TR-T</w:t>
      </w:r>
      <w:r w:rsidR="00924559" w:rsidRPr="00030008">
        <w:t xml:space="preserve">. </w:t>
      </w:r>
      <w:r w:rsidR="00030008" w:rsidRPr="00030008">
        <w:t>Tee</w:t>
      </w:r>
      <w:r w:rsidR="00411036">
        <w:t>-</w:t>
      </w:r>
      <w:r w:rsidR="00411036" w:rsidRPr="00030008">
        <w:t>elementide</w:t>
      </w:r>
      <w:r w:rsidR="00685FCF" w:rsidRPr="00030008">
        <w:t xml:space="preserve"> katendikonstruktsioon on sama teega</w:t>
      </w:r>
      <w:r w:rsidR="002F29E9" w:rsidRPr="00030008">
        <w:t>.</w:t>
      </w:r>
    </w:p>
    <w:p w14:paraId="2FC7A6BC" w14:textId="36E49A33" w:rsidR="00385436" w:rsidRPr="00411036" w:rsidRDefault="00B82FED" w:rsidP="00145307">
      <w:pPr>
        <w:suppressAutoHyphens w:val="0"/>
        <w:autoSpaceDE w:val="0"/>
        <w:autoSpaceDN w:val="0"/>
        <w:adjustRightInd w:val="0"/>
        <w:jc w:val="both"/>
      </w:pPr>
      <w:proofErr w:type="spellStart"/>
      <w:r w:rsidRPr="00B82FED">
        <w:rPr>
          <w:b/>
          <w:bCs/>
        </w:rPr>
        <w:t>Viislimetsa</w:t>
      </w:r>
      <w:proofErr w:type="spellEnd"/>
      <w:r w:rsidRPr="00B82FED">
        <w:rPr>
          <w:b/>
          <w:bCs/>
        </w:rPr>
        <w:t xml:space="preserve"> tee</w:t>
      </w:r>
      <w:r w:rsidR="00145307" w:rsidRPr="00B82FED">
        <w:rPr>
          <w:b/>
          <w:bCs/>
        </w:rPr>
        <w:t xml:space="preserve"> (</w:t>
      </w:r>
      <w:r w:rsidRPr="00B82FED">
        <w:rPr>
          <w:b/>
          <w:bCs/>
        </w:rPr>
        <w:t>2,3</w:t>
      </w:r>
      <w:r w:rsidR="00145307" w:rsidRPr="00B82FED">
        <w:rPr>
          <w:b/>
          <w:bCs/>
        </w:rPr>
        <w:t xml:space="preserve"> km)</w:t>
      </w:r>
      <w:r w:rsidR="00246598" w:rsidRPr="00B82FED">
        <w:rPr>
          <w:b/>
          <w:bCs/>
        </w:rPr>
        <w:t xml:space="preserve"> </w:t>
      </w:r>
      <w:r w:rsidR="00A91097" w:rsidRPr="00A91097">
        <w:t xml:space="preserve">tee </w:t>
      </w:r>
      <w:r w:rsidR="00A91097" w:rsidRPr="001640F1">
        <w:t xml:space="preserve">algab 18162 </w:t>
      </w:r>
      <w:proofErr w:type="spellStart"/>
      <w:r w:rsidR="00A91097" w:rsidRPr="001640F1">
        <w:t>Himmaste</w:t>
      </w:r>
      <w:proofErr w:type="spellEnd"/>
      <w:r w:rsidR="00A91097" w:rsidRPr="001640F1">
        <w:t xml:space="preserve"> - </w:t>
      </w:r>
      <w:proofErr w:type="spellStart"/>
      <w:r w:rsidR="00A91097" w:rsidRPr="001640F1">
        <w:t>Rasina</w:t>
      </w:r>
      <w:proofErr w:type="spellEnd"/>
      <w:r w:rsidR="00A91097" w:rsidRPr="001640F1">
        <w:t xml:space="preserve"> teelt. </w:t>
      </w:r>
      <w:r w:rsidR="00385436" w:rsidRPr="001640F1">
        <w:t>Kohtadesse, kus nõvade rajamine on võimalik</w:t>
      </w:r>
      <w:r w:rsidR="00A91097" w:rsidRPr="001640F1">
        <w:t xml:space="preserve"> </w:t>
      </w:r>
      <w:r w:rsidR="00385436" w:rsidRPr="001640F1">
        <w:t>rajat</w:t>
      </w:r>
      <w:r w:rsidR="00A91097" w:rsidRPr="001640F1">
        <w:t>akse</w:t>
      </w:r>
      <w:r w:rsidR="00385436" w:rsidRPr="001640F1">
        <w:t xml:space="preserve"> 40 cm sügavused nõvad. Kohtades, kus nõvad suubuvad kraavi, </w:t>
      </w:r>
      <w:r w:rsidR="001640F1" w:rsidRPr="001640F1">
        <w:t>rajatakse</w:t>
      </w:r>
      <w:r w:rsidR="00385436" w:rsidRPr="001640F1">
        <w:t xml:space="preserve"> mätaskindlustusega kraaviühendused. Osa nõvasid ei suubu kraavidesse, need suunatakse </w:t>
      </w:r>
      <w:proofErr w:type="spellStart"/>
      <w:r w:rsidR="00385436" w:rsidRPr="001640F1">
        <w:t>mahasõidu</w:t>
      </w:r>
      <w:proofErr w:type="spellEnd"/>
      <w:r w:rsidR="00385436" w:rsidRPr="001640F1">
        <w:t xml:space="preserve"> kohtades teest eemale.</w:t>
      </w:r>
      <w:r w:rsidR="008F1730" w:rsidRPr="008F1730">
        <w:t xml:space="preserve"> </w:t>
      </w:r>
      <w:r w:rsidR="008F1730">
        <w:t>Teel r</w:t>
      </w:r>
      <w:r w:rsidR="008F1730" w:rsidRPr="008F1730">
        <w:t xml:space="preserve">ekonstrueeritakse 3 truupi (T/2, T/3, T4) ja rajatakse kaks uut truupi (T/1, T/5), neist T/1 on maantee </w:t>
      </w:r>
      <w:proofErr w:type="spellStart"/>
      <w:r w:rsidR="008F1730" w:rsidRPr="008F1730">
        <w:t>mahasõidu</w:t>
      </w:r>
      <w:r w:rsidR="008F1730">
        <w:t>l</w:t>
      </w:r>
      <w:proofErr w:type="spellEnd"/>
      <w:r w:rsidR="008F1730">
        <w:t>.</w:t>
      </w:r>
      <w:r w:rsidR="00F776B6" w:rsidRPr="00F776B6">
        <w:t xml:space="preserve"> Tee rekonstrueeritavale lõigule ehitatakse katendi laius 4,5m - 10cm purustatud kruus segu 0/32mm (Pos 6) - 20cm </w:t>
      </w:r>
      <w:r w:rsidR="00F776B6" w:rsidRPr="00F776B6">
        <w:lastRenderedPageBreak/>
        <w:t xml:space="preserve">sorteeritud kruus segu 0/63mm (Pos 4) </w:t>
      </w:r>
      <w:proofErr w:type="spellStart"/>
      <w:r w:rsidR="00F776B6" w:rsidRPr="00F776B6">
        <w:t>geokomposiidil</w:t>
      </w:r>
      <w:proofErr w:type="spellEnd"/>
      <w:r w:rsidR="00F776B6" w:rsidRPr="00F776B6">
        <w:t xml:space="preserve"> (PET või PP, Deklareeritud </w:t>
      </w:r>
      <w:r w:rsidR="00F776B6" w:rsidRPr="00411036">
        <w:t>tõmbetugevus MD/CMD ≥50/50kN +geotekstiil 120g/m</w:t>
      </w:r>
      <w:r w:rsidR="00F776B6" w:rsidRPr="00411036">
        <w:rPr>
          <w:vertAlign w:val="superscript"/>
        </w:rPr>
        <w:t>2</w:t>
      </w:r>
      <w:r w:rsidR="00F776B6" w:rsidRPr="00411036">
        <w:t>).</w:t>
      </w:r>
      <w:r w:rsidR="00AA721E" w:rsidRPr="00411036">
        <w:t xml:space="preserve"> Kinnismälestiste kaitsevööndites 9+30 - 10+90 ja 21+00-22+53 olemasolevat mullet ei profileerita põikkaldega. Tee pind tasandatakse (rööpad, augud) ja </w:t>
      </w:r>
      <w:proofErr w:type="spellStart"/>
      <w:r w:rsidR="00AA721E" w:rsidRPr="00411036">
        <w:t>geokomposiit</w:t>
      </w:r>
      <w:proofErr w:type="spellEnd"/>
      <w:r w:rsidR="00AA721E" w:rsidRPr="00411036">
        <w:t xml:space="preserve"> paigaldatakse olemasolevale teele.</w:t>
      </w:r>
    </w:p>
    <w:p w14:paraId="0CF1E31F" w14:textId="46C94F85" w:rsidR="00E0361E" w:rsidRPr="00411036" w:rsidRDefault="006D3755" w:rsidP="00145307">
      <w:pPr>
        <w:suppressAutoHyphens w:val="0"/>
        <w:autoSpaceDE w:val="0"/>
        <w:autoSpaceDN w:val="0"/>
        <w:adjustRightInd w:val="0"/>
        <w:jc w:val="both"/>
      </w:pPr>
      <w:r w:rsidRPr="00411036">
        <w:t xml:space="preserve">Tee rekonstrueerimise käigus rajatakse uued M3 - </w:t>
      </w:r>
      <w:proofErr w:type="spellStart"/>
      <w:r w:rsidRPr="00411036">
        <w:t>mahasõidukohad</w:t>
      </w:r>
      <w:proofErr w:type="spellEnd"/>
      <w:r w:rsidRPr="00411036">
        <w:t xml:space="preserve"> (L=10 m, R=10 m) (16tk). Teele rajatakse ka möödasõidukoh</w:t>
      </w:r>
      <w:r w:rsidR="00411036" w:rsidRPr="00411036">
        <w:t>ad</w:t>
      </w:r>
      <w:r w:rsidRPr="00411036">
        <w:t xml:space="preserve"> (L=45 m laius 2.5 m)</w:t>
      </w:r>
      <w:r w:rsidR="00411036" w:rsidRPr="00411036">
        <w:t xml:space="preserve"> (4tk)</w:t>
      </w:r>
      <w:r w:rsidRPr="00411036">
        <w:t>. Tee</w:t>
      </w:r>
      <w:r w:rsidR="00411036" w:rsidRPr="00411036">
        <w:t>-elementide</w:t>
      </w:r>
      <w:r w:rsidRPr="00411036">
        <w:t xml:space="preserve"> katendikonstruktsioon on sama teega.</w:t>
      </w:r>
    </w:p>
    <w:p w14:paraId="061E4D81" w14:textId="2A4078E1" w:rsidR="00DB2C29" w:rsidRDefault="00DB2C29" w:rsidP="00145307">
      <w:pPr>
        <w:suppressAutoHyphens w:val="0"/>
        <w:autoSpaceDE w:val="0"/>
        <w:autoSpaceDN w:val="0"/>
        <w:adjustRightInd w:val="0"/>
        <w:jc w:val="both"/>
      </w:pPr>
      <w:bookmarkStart w:id="12" w:name="_Hlk186540634"/>
      <w:proofErr w:type="spellStart"/>
      <w:r w:rsidRPr="00411036">
        <w:t>Viislimetsa</w:t>
      </w:r>
      <w:bookmarkEnd w:id="12"/>
      <w:proofErr w:type="spellEnd"/>
      <w:r w:rsidRPr="00411036">
        <w:t xml:space="preserve"> tee </w:t>
      </w:r>
      <w:proofErr w:type="spellStart"/>
      <w:r w:rsidRPr="00411036">
        <w:t>mahasõit</w:t>
      </w:r>
      <w:proofErr w:type="spellEnd"/>
      <w:r w:rsidRPr="00411036">
        <w:t xml:space="preserve"> 18162 </w:t>
      </w:r>
      <w:proofErr w:type="spellStart"/>
      <w:r w:rsidRPr="00411036">
        <w:t>Himmaste</w:t>
      </w:r>
      <w:proofErr w:type="spellEnd"/>
      <w:r w:rsidRPr="00411036">
        <w:t xml:space="preserve"> - </w:t>
      </w:r>
      <w:proofErr w:type="spellStart"/>
      <w:r w:rsidRPr="00DB2C29">
        <w:t>Rasina</w:t>
      </w:r>
      <w:proofErr w:type="spellEnd"/>
      <w:r w:rsidRPr="00DB2C29">
        <w:t xml:space="preserve"> teelt</w:t>
      </w:r>
      <w:r>
        <w:t xml:space="preserve"> </w:t>
      </w:r>
      <w:r w:rsidR="00886953">
        <w:t xml:space="preserve">rajatakse </w:t>
      </w:r>
      <w:r w:rsidRPr="00DB2C29">
        <w:t xml:space="preserve">OÜ </w:t>
      </w:r>
      <w:proofErr w:type="spellStart"/>
      <w:r w:rsidRPr="00DB2C29">
        <w:t>Totom</w:t>
      </w:r>
      <w:proofErr w:type="spellEnd"/>
      <w:r w:rsidR="00886953">
        <w:t xml:space="preserve"> poolt projekteeritud </w:t>
      </w:r>
      <w:r w:rsidRPr="00DB2C29">
        <w:t>„RISTUMISKOHA PROJEKT VIISLIMETSA TEE L1“; TÖÖ NR: T2319; V01; PÕHIPROJEKT; 2023</w:t>
      </w:r>
      <w:r w:rsidR="00394734">
        <w:t xml:space="preserve"> alusel.</w:t>
      </w:r>
    </w:p>
    <w:p w14:paraId="13BA6E7E" w14:textId="092085FD" w:rsidR="009947F6" w:rsidRDefault="008E45D4" w:rsidP="009947F6">
      <w:pPr>
        <w:suppressAutoHyphens w:val="0"/>
        <w:autoSpaceDE w:val="0"/>
        <w:autoSpaceDN w:val="0"/>
        <w:adjustRightInd w:val="0"/>
        <w:jc w:val="both"/>
      </w:pPr>
      <w:r>
        <w:t>Ristumiskoha tee rajatakse 4,5m laiusena, millele lisandub teepeenar kummalgi</w:t>
      </w:r>
      <w:r w:rsidR="00C002BB">
        <w:t xml:space="preserve"> </w:t>
      </w:r>
      <w:r>
        <w:t xml:space="preserve">pool 1,0m. </w:t>
      </w:r>
      <w:r w:rsidR="003B1ABD" w:rsidRPr="003B1ABD">
        <w:t>Pöörderaadiused on 15m</w:t>
      </w:r>
      <w:r w:rsidR="003B1ABD">
        <w:t>.</w:t>
      </w:r>
      <w:r w:rsidR="003B1ABD" w:rsidRPr="003B1ABD">
        <w:t xml:space="preserve"> </w:t>
      </w:r>
      <w:proofErr w:type="spellStart"/>
      <w:r w:rsidR="009947F6">
        <w:t>Mahasõidu</w:t>
      </w:r>
      <w:proofErr w:type="spellEnd"/>
      <w:r w:rsidR="009947F6">
        <w:t xml:space="preserve"> ja olemasoleva asfaltkatendi </w:t>
      </w:r>
      <w:proofErr w:type="spellStart"/>
      <w:r w:rsidR="009947F6">
        <w:t>kokkuviimine</w:t>
      </w:r>
      <w:proofErr w:type="spellEnd"/>
      <w:r w:rsidR="009947F6">
        <w:t xml:space="preserve"> tuleb ehitada</w:t>
      </w:r>
    </w:p>
    <w:p w14:paraId="3A936E98" w14:textId="77777777" w:rsidR="009947F6" w:rsidRDefault="009947F6" w:rsidP="009947F6">
      <w:pPr>
        <w:suppressAutoHyphens w:val="0"/>
        <w:autoSpaceDE w:val="0"/>
        <w:autoSpaceDN w:val="0"/>
        <w:adjustRightInd w:val="0"/>
        <w:jc w:val="both"/>
      </w:pPr>
      <w:r>
        <w:t>sujuvalt (ilma astmeta), sh viia sujuvalt kokku Külakeskuse juurdepääsuteega.</w:t>
      </w:r>
      <w:r w:rsidRPr="00C002BB">
        <w:t xml:space="preserve"> </w:t>
      </w:r>
    </w:p>
    <w:p w14:paraId="715DCEC3" w14:textId="00B854A2" w:rsidR="00FA2581" w:rsidRPr="00AB4BBF" w:rsidRDefault="00C002BB" w:rsidP="009947F6">
      <w:pPr>
        <w:suppressAutoHyphens w:val="0"/>
        <w:autoSpaceDE w:val="0"/>
        <w:autoSpaceDN w:val="0"/>
        <w:adjustRightInd w:val="0"/>
        <w:jc w:val="both"/>
      </w:pPr>
      <w:bookmarkStart w:id="13" w:name="_Hlk186540879"/>
      <w:proofErr w:type="spellStart"/>
      <w:r w:rsidRPr="00C002BB">
        <w:t>Viislimetsa</w:t>
      </w:r>
      <w:bookmarkEnd w:id="13"/>
      <w:proofErr w:type="spellEnd"/>
      <w:r w:rsidR="00FA2581" w:rsidRPr="00AB4BBF">
        <w:t xml:space="preserve"> tee asfalt </w:t>
      </w:r>
      <w:proofErr w:type="spellStart"/>
      <w:r w:rsidR="00FA2581" w:rsidRPr="00AB4BBF">
        <w:t>mahasõit</w:t>
      </w:r>
      <w:proofErr w:type="spellEnd"/>
      <w:r w:rsidR="00FA2581" w:rsidRPr="00AB4BBF">
        <w:t xml:space="preserve"> rajatakse järgmiselt:</w:t>
      </w:r>
    </w:p>
    <w:p w14:paraId="36D1F03F" w14:textId="02D32B6E" w:rsidR="00FA2581" w:rsidRPr="00AB4BBF" w:rsidRDefault="00FA2581" w:rsidP="00FA2581">
      <w:pPr>
        <w:pStyle w:val="Loendilik"/>
        <w:numPr>
          <w:ilvl w:val="0"/>
          <w:numId w:val="6"/>
        </w:numPr>
        <w:suppressAutoHyphens w:val="0"/>
        <w:autoSpaceDE w:val="0"/>
        <w:autoSpaceDN w:val="0"/>
        <w:adjustRightInd w:val="0"/>
        <w:jc w:val="both"/>
      </w:pPr>
      <w:r w:rsidRPr="00AB4BBF">
        <w:t xml:space="preserve">Asfalt AC16 </w:t>
      </w:r>
      <w:proofErr w:type="spellStart"/>
      <w:r w:rsidRPr="00AB4BBF">
        <w:t>Surf</w:t>
      </w:r>
      <w:proofErr w:type="spellEnd"/>
      <w:r w:rsidRPr="00AB4BBF">
        <w:t xml:space="preserve"> </w:t>
      </w:r>
      <w:r w:rsidRPr="00AB4BBF">
        <w:tab/>
      </w:r>
      <w:r w:rsidRPr="00AB4BBF">
        <w:tab/>
      </w:r>
      <w:r w:rsidRPr="00AB4BBF">
        <w:tab/>
      </w:r>
      <w:r w:rsidR="008642E5">
        <w:tab/>
      </w:r>
      <w:r w:rsidRPr="00AB4BBF">
        <w:t>h=</w:t>
      </w:r>
      <w:r w:rsidR="00AC2A2D">
        <w:t>11</w:t>
      </w:r>
      <w:r w:rsidRPr="00AB4BBF">
        <w:t>cm</w:t>
      </w:r>
    </w:p>
    <w:p w14:paraId="2EFA7FD2" w14:textId="75777512" w:rsidR="00FA2581" w:rsidRPr="00AB4BBF" w:rsidRDefault="00FA2581" w:rsidP="00FA2581">
      <w:pPr>
        <w:pStyle w:val="Loendilik"/>
        <w:numPr>
          <w:ilvl w:val="0"/>
          <w:numId w:val="6"/>
        </w:numPr>
        <w:suppressAutoHyphens w:val="0"/>
        <w:autoSpaceDE w:val="0"/>
        <w:autoSpaceDN w:val="0"/>
        <w:adjustRightInd w:val="0"/>
        <w:jc w:val="both"/>
      </w:pPr>
      <w:r w:rsidRPr="00AB4BBF">
        <w:t xml:space="preserve">Killustik </w:t>
      </w:r>
      <w:proofErr w:type="spellStart"/>
      <w:r w:rsidRPr="00AB4BBF">
        <w:t>fr</w:t>
      </w:r>
      <w:proofErr w:type="spellEnd"/>
      <w:r w:rsidRPr="00AB4BBF">
        <w:t xml:space="preserve"> 16/32 </w:t>
      </w:r>
      <w:r w:rsidRPr="00AB4BBF">
        <w:tab/>
      </w:r>
      <w:r w:rsidRPr="00AB4BBF">
        <w:tab/>
      </w:r>
      <w:r w:rsidRPr="00AB4BBF">
        <w:tab/>
      </w:r>
      <w:r w:rsidR="008642E5">
        <w:tab/>
      </w:r>
      <w:r w:rsidRPr="00AB4BBF">
        <w:t>h=25cm</w:t>
      </w:r>
    </w:p>
    <w:p w14:paraId="448D2B55" w14:textId="2D717A8E" w:rsidR="008642E5" w:rsidRDefault="008642E5" w:rsidP="00FA2581">
      <w:pPr>
        <w:pStyle w:val="Loendilik"/>
        <w:numPr>
          <w:ilvl w:val="0"/>
          <w:numId w:val="6"/>
        </w:numPr>
        <w:suppressAutoHyphens w:val="0"/>
        <w:autoSpaceDE w:val="0"/>
        <w:autoSpaceDN w:val="0"/>
        <w:adjustRightInd w:val="0"/>
        <w:jc w:val="both"/>
      </w:pPr>
      <w:r w:rsidRPr="008642E5">
        <w:t xml:space="preserve">Dreenkiht liivast Kt=0.98, </w:t>
      </w:r>
      <w:proofErr w:type="spellStart"/>
      <w:r w:rsidRPr="008642E5">
        <w:t>Kf</w:t>
      </w:r>
      <w:proofErr w:type="spellEnd"/>
      <w:r w:rsidRPr="008642E5">
        <w:t>&gt;2.0 m/</w:t>
      </w:r>
      <w:proofErr w:type="spellStart"/>
      <w:r w:rsidRPr="008642E5">
        <w:t>ööp</w:t>
      </w:r>
      <w:proofErr w:type="spellEnd"/>
      <w:r w:rsidRPr="008642E5">
        <w:t xml:space="preserve">  </w:t>
      </w:r>
      <w:r>
        <w:tab/>
        <w:t>h=</w:t>
      </w:r>
      <w:r w:rsidRPr="008642E5">
        <w:t>min 25 cm</w:t>
      </w:r>
    </w:p>
    <w:p w14:paraId="22945B7B" w14:textId="75010E44" w:rsidR="00FA2581" w:rsidRPr="00AB4BBF" w:rsidRDefault="00FA2581" w:rsidP="00FA2581">
      <w:pPr>
        <w:pStyle w:val="Loendilik"/>
        <w:numPr>
          <w:ilvl w:val="0"/>
          <w:numId w:val="6"/>
        </w:numPr>
        <w:suppressAutoHyphens w:val="0"/>
        <w:autoSpaceDE w:val="0"/>
        <w:autoSpaceDN w:val="0"/>
        <w:adjustRightInd w:val="0"/>
        <w:jc w:val="both"/>
      </w:pPr>
      <w:r w:rsidRPr="00AB4BBF">
        <w:t>Olemasolev aluspinnas</w:t>
      </w:r>
    </w:p>
    <w:p w14:paraId="30863F06" w14:textId="695DC12C" w:rsidR="00FA2581" w:rsidRPr="00AB4BBF" w:rsidRDefault="00503FA7" w:rsidP="00FA2581">
      <w:pPr>
        <w:suppressAutoHyphens w:val="0"/>
        <w:autoSpaceDE w:val="0"/>
        <w:autoSpaceDN w:val="0"/>
        <w:adjustRightInd w:val="0"/>
        <w:jc w:val="both"/>
      </w:pPr>
      <w:proofErr w:type="spellStart"/>
      <w:r w:rsidRPr="00503FA7">
        <w:t>Viislimetsa</w:t>
      </w:r>
      <w:proofErr w:type="spellEnd"/>
      <w:r w:rsidR="00FA2581">
        <w:t xml:space="preserve"> tee alla rajatakse plasttruup ø0,4m. Truubi sisse- ja väljavoolu juures tuleb kindlustada mulde nõlvad (vajadusel täiendavalt ka kraavide põhjad) munakivisillutisega – antud tööd kuuluvad lahutamatutena truubi ehituse juurde ning ei leia kajastamist eraldi mahtudes.</w:t>
      </w:r>
      <w:r w:rsidR="00FA2581" w:rsidRPr="002F2CA8">
        <w:t xml:space="preserve"> </w:t>
      </w:r>
      <w:proofErr w:type="spellStart"/>
      <w:r w:rsidRPr="00503FA7">
        <w:t>Viislimetsa</w:t>
      </w:r>
      <w:proofErr w:type="spellEnd"/>
      <w:r w:rsidR="00FA2581">
        <w:t xml:space="preserve"> tee truubi otstesse on ette nähtud paigaldada </w:t>
      </w:r>
      <w:r w:rsidR="000628C3">
        <w:t>sini</w:t>
      </w:r>
      <w:r w:rsidR="00FA2581">
        <w:t>se helkuriga tähispostid. Kokku 2 tähisposti. Tähispostide kaugus teekatte servast on 0,5 m.</w:t>
      </w:r>
      <w:r w:rsidR="007C0566">
        <w:t xml:space="preserve"> Puhastatakse ka kraav 7</w:t>
      </w:r>
      <w:r w:rsidR="0003077D">
        <w:t>01 ettenähtud mahus.</w:t>
      </w:r>
    </w:p>
    <w:p w14:paraId="729E614C" w14:textId="77777777" w:rsidR="0030406A" w:rsidRDefault="0030406A" w:rsidP="0030406A">
      <w:pPr>
        <w:suppressAutoHyphens w:val="0"/>
        <w:autoSpaceDE w:val="0"/>
        <w:autoSpaceDN w:val="0"/>
        <w:adjustRightInd w:val="0"/>
        <w:jc w:val="both"/>
        <w:rPr>
          <w:color w:val="FF0000"/>
        </w:rPr>
      </w:pPr>
    </w:p>
    <w:p w14:paraId="3B8043B6" w14:textId="15743392" w:rsidR="00605551" w:rsidRPr="00B81215" w:rsidRDefault="00484565" w:rsidP="00605551">
      <w:pPr>
        <w:suppressAutoHyphens w:val="0"/>
        <w:autoSpaceDE w:val="0"/>
        <w:autoSpaceDN w:val="0"/>
        <w:adjustRightInd w:val="0"/>
        <w:jc w:val="both"/>
        <w:rPr>
          <w:highlight w:val="yellow"/>
        </w:rPr>
      </w:pPr>
      <w:r>
        <w:t>T</w:t>
      </w:r>
      <w:r w:rsidR="00455FD5">
        <w:t>ee</w:t>
      </w:r>
      <w:r>
        <w:t>de</w:t>
      </w:r>
      <w:r w:rsidR="00455FD5">
        <w:t xml:space="preserve"> algusesse </w:t>
      </w:r>
      <w:r w:rsidR="00295CC3" w:rsidRPr="00E4780B">
        <w:t>ristumiskoh</w:t>
      </w:r>
      <w:r w:rsidR="00455FD5">
        <w:t>a</w:t>
      </w:r>
      <w:r>
        <w:t>de</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4"/>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79D1DC2D" w14:textId="249DEB2E" w:rsidR="00771839" w:rsidRPr="004B0FF1" w:rsidRDefault="00226F32" w:rsidP="004B0FF1">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lastRenderedPageBreak/>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3A0624">
      <w:headerReference w:type="default" r:id="rId8"/>
      <w:footerReference w:type="default" r:id="rId9"/>
      <w:footnotePr>
        <w:pos w:val="beneathText"/>
        <w:numFmt w:val="chicago"/>
      </w:footnotePr>
      <w:pgSz w:w="11905" w:h="16837"/>
      <w:pgMar w:top="1417" w:right="1417" w:bottom="184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3E6E8" w14:textId="77777777" w:rsidR="004B4195" w:rsidRDefault="004B4195">
      <w:r>
        <w:separator/>
      </w:r>
    </w:p>
  </w:endnote>
  <w:endnote w:type="continuationSeparator" w:id="0">
    <w:p w14:paraId="5DC6ADF6" w14:textId="77777777" w:rsidR="004B4195" w:rsidRDefault="004B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2360159"/>
      <w:docPartObj>
        <w:docPartGallery w:val="Page Numbers (Bottom of Page)"/>
        <w:docPartUnique/>
      </w:docPartObj>
    </w:sdtPr>
    <w:sdtContent>
      <w:p w14:paraId="73C6DB07" w14:textId="14F2CEB8" w:rsidR="003A0624" w:rsidRDefault="003A0624">
        <w:pPr>
          <w:pStyle w:val="Jalus"/>
          <w:jc w:val="center"/>
        </w:pPr>
        <w:r>
          <w:fldChar w:fldCharType="begin"/>
        </w:r>
        <w:r>
          <w:instrText>PAGE   \* MERGEFORMAT</w:instrText>
        </w:r>
        <w:r>
          <w:fldChar w:fldCharType="separate"/>
        </w:r>
        <w:r>
          <w:t>2</w:t>
        </w:r>
        <w:r>
          <w:fldChar w:fldCharType="end"/>
        </w:r>
      </w:p>
    </w:sdtContent>
  </w:sdt>
  <w:p w14:paraId="3B375C9B" w14:textId="77777777" w:rsidR="003A0624" w:rsidRDefault="003A06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99E75" w14:textId="77777777" w:rsidR="004B4195" w:rsidRDefault="004B4195">
      <w:r>
        <w:separator/>
      </w:r>
    </w:p>
  </w:footnote>
  <w:footnote w:type="continuationSeparator" w:id="0">
    <w:p w14:paraId="767725E7" w14:textId="77777777" w:rsidR="004B4195" w:rsidRDefault="004B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C4FE6" w14:textId="18EDF5E4" w:rsidR="003A0624" w:rsidRDefault="003A0624" w:rsidP="003A0624">
    <w:pPr>
      <w:pStyle w:val="Pis"/>
    </w:pPr>
    <w:r>
      <w:t>LISA 2 – TEHNILINE KIRJELDUS</w:t>
    </w:r>
  </w:p>
  <w:p w14:paraId="1031E9DF" w14:textId="77777777" w:rsidR="003A0624" w:rsidRDefault="003A0624" w:rsidP="003A0624">
    <w:pPr>
      <w:pStyle w:val="Pis"/>
    </w:pPr>
    <w:r w:rsidRPr="00952EE2">
      <w:t xml:space="preserve">Hange: </w:t>
    </w:r>
    <w:proofErr w:type="spellStart"/>
    <w:r w:rsidRPr="00E06724">
      <w:t>Uhametsa</w:t>
    </w:r>
    <w:proofErr w:type="spellEnd"/>
    <w:r w:rsidRPr="00E06724">
      <w:t xml:space="preserve">, </w:t>
    </w:r>
    <w:proofErr w:type="spellStart"/>
    <w:r w:rsidRPr="00E06724">
      <w:t>Turna</w:t>
    </w:r>
    <w:proofErr w:type="spellEnd"/>
    <w:r w:rsidRPr="00E06724">
      <w:t xml:space="preserve">, Kõnnu maaparandussüsteemi ja </w:t>
    </w:r>
    <w:proofErr w:type="spellStart"/>
    <w:r w:rsidRPr="00E06724">
      <w:t>Viislimetsa</w:t>
    </w:r>
    <w:proofErr w:type="spellEnd"/>
    <w:r w:rsidRPr="00E06724">
      <w:t xml:space="preserve"> tee rekonstrueerimine</w:t>
    </w:r>
  </w:p>
  <w:p w14:paraId="65E5D625" w14:textId="77777777" w:rsidR="003A0624" w:rsidRDefault="003A0624" w:rsidP="003A0624">
    <w:pPr>
      <w:pStyle w:val="Pis"/>
    </w:pPr>
    <w:r w:rsidRPr="00952EE2">
      <w:t xml:space="preserve">Viitenumber: </w:t>
    </w:r>
    <w:r w:rsidRPr="00274372">
      <w:t>2892</w:t>
    </w:r>
    <w:r>
      <w:t>57</w:t>
    </w:r>
  </w:p>
  <w:p w14:paraId="03757E9A" w14:textId="77777777" w:rsidR="003A0624" w:rsidRDefault="003A062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7"/>
  </w:num>
  <w:num w:numId="4" w16cid:durableId="1706371684">
    <w:abstractNumId w:val="4"/>
  </w:num>
  <w:num w:numId="5" w16cid:durableId="1719163142">
    <w:abstractNumId w:val="6"/>
  </w:num>
  <w:num w:numId="6" w16cid:durableId="87604018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2BD"/>
    <w:rsid w:val="00025BAB"/>
    <w:rsid w:val="00025FA3"/>
    <w:rsid w:val="000260D8"/>
    <w:rsid w:val="00026992"/>
    <w:rsid w:val="00026E10"/>
    <w:rsid w:val="00030008"/>
    <w:rsid w:val="0003069B"/>
    <w:rsid w:val="0003077D"/>
    <w:rsid w:val="0003109E"/>
    <w:rsid w:val="00031C30"/>
    <w:rsid w:val="00031D6C"/>
    <w:rsid w:val="00032836"/>
    <w:rsid w:val="00032888"/>
    <w:rsid w:val="00033C35"/>
    <w:rsid w:val="0003434E"/>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343"/>
    <w:rsid w:val="000515ED"/>
    <w:rsid w:val="00052B2A"/>
    <w:rsid w:val="0005383A"/>
    <w:rsid w:val="00053864"/>
    <w:rsid w:val="00053B6E"/>
    <w:rsid w:val="00054748"/>
    <w:rsid w:val="00055795"/>
    <w:rsid w:val="00055844"/>
    <w:rsid w:val="00056165"/>
    <w:rsid w:val="0005723A"/>
    <w:rsid w:val="00057484"/>
    <w:rsid w:val="00057D9E"/>
    <w:rsid w:val="0006018E"/>
    <w:rsid w:val="000606DD"/>
    <w:rsid w:val="00060839"/>
    <w:rsid w:val="00060F78"/>
    <w:rsid w:val="000617E7"/>
    <w:rsid w:val="000628C3"/>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3AEA"/>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6E9A"/>
    <w:rsid w:val="00097159"/>
    <w:rsid w:val="000976AE"/>
    <w:rsid w:val="000A06F3"/>
    <w:rsid w:val="000A09D1"/>
    <w:rsid w:val="000A0C4F"/>
    <w:rsid w:val="000A1027"/>
    <w:rsid w:val="000A1336"/>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FA"/>
    <w:rsid w:val="000B7E3D"/>
    <w:rsid w:val="000C0CB6"/>
    <w:rsid w:val="000C19A9"/>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A2B"/>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148"/>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215"/>
    <w:rsid w:val="00145307"/>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524"/>
    <w:rsid w:val="00157D3E"/>
    <w:rsid w:val="001604E2"/>
    <w:rsid w:val="00161A1B"/>
    <w:rsid w:val="00162648"/>
    <w:rsid w:val="00162BF4"/>
    <w:rsid w:val="00162CE5"/>
    <w:rsid w:val="0016336A"/>
    <w:rsid w:val="00163626"/>
    <w:rsid w:val="00163916"/>
    <w:rsid w:val="00163C96"/>
    <w:rsid w:val="00163DBC"/>
    <w:rsid w:val="00163E8A"/>
    <w:rsid w:val="001640F1"/>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941"/>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3720"/>
    <w:rsid w:val="001E447C"/>
    <w:rsid w:val="001E5309"/>
    <w:rsid w:val="001E5532"/>
    <w:rsid w:val="001E55EA"/>
    <w:rsid w:val="001E577A"/>
    <w:rsid w:val="001E7B45"/>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443"/>
    <w:rsid w:val="0021746E"/>
    <w:rsid w:val="002178C5"/>
    <w:rsid w:val="00217F8B"/>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5F1F"/>
    <w:rsid w:val="002A694F"/>
    <w:rsid w:val="002A7439"/>
    <w:rsid w:val="002A7986"/>
    <w:rsid w:val="002B1E68"/>
    <w:rsid w:val="002B22A0"/>
    <w:rsid w:val="002B2BFF"/>
    <w:rsid w:val="002B3336"/>
    <w:rsid w:val="002B4207"/>
    <w:rsid w:val="002B48A7"/>
    <w:rsid w:val="002B4B04"/>
    <w:rsid w:val="002B5018"/>
    <w:rsid w:val="002B551E"/>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59B"/>
    <w:rsid w:val="002E78E5"/>
    <w:rsid w:val="002E78EE"/>
    <w:rsid w:val="002E7BFB"/>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C14"/>
    <w:rsid w:val="002F6CFE"/>
    <w:rsid w:val="002F6EB4"/>
    <w:rsid w:val="002F75F1"/>
    <w:rsid w:val="002F776C"/>
    <w:rsid w:val="00300A4C"/>
    <w:rsid w:val="00301777"/>
    <w:rsid w:val="00301B91"/>
    <w:rsid w:val="00302597"/>
    <w:rsid w:val="00302A97"/>
    <w:rsid w:val="00304042"/>
    <w:rsid w:val="0030406A"/>
    <w:rsid w:val="0030479C"/>
    <w:rsid w:val="00305294"/>
    <w:rsid w:val="00305426"/>
    <w:rsid w:val="00305F39"/>
    <w:rsid w:val="00306861"/>
    <w:rsid w:val="00307FD4"/>
    <w:rsid w:val="003101CD"/>
    <w:rsid w:val="003106DF"/>
    <w:rsid w:val="0031086A"/>
    <w:rsid w:val="00310E74"/>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65F6"/>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4DE4"/>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43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734"/>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624"/>
    <w:rsid w:val="003A0F96"/>
    <w:rsid w:val="003A1779"/>
    <w:rsid w:val="003A1E9E"/>
    <w:rsid w:val="003A293E"/>
    <w:rsid w:val="003A29FC"/>
    <w:rsid w:val="003A2EC9"/>
    <w:rsid w:val="003A35A4"/>
    <w:rsid w:val="003A3CE4"/>
    <w:rsid w:val="003A3D80"/>
    <w:rsid w:val="003A42C8"/>
    <w:rsid w:val="003A4A09"/>
    <w:rsid w:val="003A4EA7"/>
    <w:rsid w:val="003A5A62"/>
    <w:rsid w:val="003A5D2A"/>
    <w:rsid w:val="003A6591"/>
    <w:rsid w:val="003A7789"/>
    <w:rsid w:val="003A7DDD"/>
    <w:rsid w:val="003B0BC8"/>
    <w:rsid w:val="003B1ABD"/>
    <w:rsid w:val="003B1AEC"/>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28E"/>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2FDC"/>
    <w:rsid w:val="00403EE3"/>
    <w:rsid w:val="00404055"/>
    <w:rsid w:val="00404C54"/>
    <w:rsid w:val="00405466"/>
    <w:rsid w:val="0040623F"/>
    <w:rsid w:val="00406484"/>
    <w:rsid w:val="0040673C"/>
    <w:rsid w:val="00406B06"/>
    <w:rsid w:val="00411036"/>
    <w:rsid w:val="004115DC"/>
    <w:rsid w:val="00411EBC"/>
    <w:rsid w:val="0041259A"/>
    <w:rsid w:val="00412ECE"/>
    <w:rsid w:val="00413279"/>
    <w:rsid w:val="004138AD"/>
    <w:rsid w:val="00413E6A"/>
    <w:rsid w:val="004144B8"/>
    <w:rsid w:val="004144CF"/>
    <w:rsid w:val="00414533"/>
    <w:rsid w:val="00415879"/>
    <w:rsid w:val="004163A3"/>
    <w:rsid w:val="0041647D"/>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D15"/>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34E"/>
    <w:rsid w:val="00467AAB"/>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BCA"/>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96D"/>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0FF1"/>
    <w:rsid w:val="004B1BC8"/>
    <w:rsid w:val="004B1C05"/>
    <w:rsid w:val="004B1F48"/>
    <w:rsid w:val="004B23F2"/>
    <w:rsid w:val="004B2B58"/>
    <w:rsid w:val="004B2D41"/>
    <w:rsid w:val="004B3073"/>
    <w:rsid w:val="004B4195"/>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5923"/>
    <w:rsid w:val="004C7532"/>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1FA6"/>
    <w:rsid w:val="0050284A"/>
    <w:rsid w:val="00502974"/>
    <w:rsid w:val="00502FF3"/>
    <w:rsid w:val="0050333B"/>
    <w:rsid w:val="005039F7"/>
    <w:rsid w:val="00503FA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98"/>
    <w:rsid w:val="00562CBE"/>
    <w:rsid w:val="00563CE1"/>
    <w:rsid w:val="00563D41"/>
    <w:rsid w:val="005641F3"/>
    <w:rsid w:val="00564BA3"/>
    <w:rsid w:val="00564E91"/>
    <w:rsid w:val="00565CED"/>
    <w:rsid w:val="00570511"/>
    <w:rsid w:val="00571057"/>
    <w:rsid w:val="00571E2D"/>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51D2"/>
    <w:rsid w:val="00586D5B"/>
    <w:rsid w:val="00587EFF"/>
    <w:rsid w:val="00587FA9"/>
    <w:rsid w:val="0059004E"/>
    <w:rsid w:val="005900C9"/>
    <w:rsid w:val="005902BA"/>
    <w:rsid w:val="00590756"/>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0F4"/>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1EC6"/>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66F"/>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0F15"/>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4EA6"/>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FBA"/>
    <w:rsid w:val="00676538"/>
    <w:rsid w:val="006765BC"/>
    <w:rsid w:val="0067740B"/>
    <w:rsid w:val="006779A8"/>
    <w:rsid w:val="00680292"/>
    <w:rsid w:val="00680355"/>
    <w:rsid w:val="00680CF2"/>
    <w:rsid w:val="00680DD7"/>
    <w:rsid w:val="00681501"/>
    <w:rsid w:val="00681845"/>
    <w:rsid w:val="00682ADF"/>
    <w:rsid w:val="00683750"/>
    <w:rsid w:val="0068450B"/>
    <w:rsid w:val="00684C59"/>
    <w:rsid w:val="00684E29"/>
    <w:rsid w:val="006850F1"/>
    <w:rsid w:val="006855E8"/>
    <w:rsid w:val="00685FCF"/>
    <w:rsid w:val="00687021"/>
    <w:rsid w:val="006872A5"/>
    <w:rsid w:val="00687701"/>
    <w:rsid w:val="006877C2"/>
    <w:rsid w:val="006903B1"/>
    <w:rsid w:val="00690561"/>
    <w:rsid w:val="00691993"/>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453"/>
    <w:rsid w:val="006C3B65"/>
    <w:rsid w:val="006C3F1E"/>
    <w:rsid w:val="006C5A3C"/>
    <w:rsid w:val="006C5CEE"/>
    <w:rsid w:val="006C62EE"/>
    <w:rsid w:val="006C68F5"/>
    <w:rsid w:val="006D002E"/>
    <w:rsid w:val="006D14DC"/>
    <w:rsid w:val="006D2C99"/>
    <w:rsid w:val="006D347A"/>
    <w:rsid w:val="006D3755"/>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14F6"/>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3D9"/>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8AC"/>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66"/>
    <w:rsid w:val="007C0579"/>
    <w:rsid w:val="007C091A"/>
    <w:rsid w:val="007C0A91"/>
    <w:rsid w:val="007C0F86"/>
    <w:rsid w:val="007C1554"/>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218"/>
    <w:rsid w:val="0080166B"/>
    <w:rsid w:val="00801765"/>
    <w:rsid w:val="00801E96"/>
    <w:rsid w:val="008039A4"/>
    <w:rsid w:val="00803CB9"/>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2E5"/>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77588"/>
    <w:rsid w:val="0088017D"/>
    <w:rsid w:val="00880296"/>
    <w:rsid w:val="008824DD"/>
    <w:rsid w:val="008838A1"/>
    <w:rsid w:val="0088438B"/>
    <w:rsid w:val="008846B4"/>
    <w:rsid w:val="008848C4"/>
    <w:rsid w:val="00885AFB"/>
    <w:rsid w:val="008860A6"/>
    <w:rsid w:val="00886748"/>
    <w:rsid w:val="00886953"/>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33E"/>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5870"/>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5D4"/>
    <w:rsid w:val="008E49FF"/>
    <w:rsid w:val="008E56BE"/>
    <w:rsid w:val="008E654D"/>
    <w:rsid w:val="008E65EC"/>
    <w:rsid w:val="008E660A"/>
    <w:rsid w:val="008E68BA"/>
    <w:rsid w:val="008E6945"/>
    <w:rsid w:val="008F094A"/>
    <w:rsid w:val="008F0AEE"/>
    <w:rsid w:val="008F10BF"/>
    <w:rsid w:val="008F15C4"/>
    <w:rsid w:val="008F1730"/>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2F40"/>
    <w:rsid w:val="00905271"/>
    <w:rsid w:val="0090585E"/>
    <w:rsid w:val="00905A7E"/>
    <w:rsid w:val="009068C2"/>
    <w:rsid w:val="00907070"/>
    <w:rsid w:val="0090778C"/>
    <w:rsid w:val="00907E2A"/>
    <w:rsid w:val="009103BF"/>
    <w:rsid w:val="0091047E"/>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559"/>
    <w:rsid w:val="009249CD"/>
    <w:rsid w:val="00924A00"/>
    <w:rsid w:val="00924FB2"/>
    <w:rsid w:val="00925434"/>
    <w:rsid w:val="00925CA3"/>
    <w:rsid w:val="00926E0D"/>
    <w:rsid w:val="00926FAC"/>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336"/>
    <w:rsid w:val="009424AC"/>
    <w:rsid w:val="00942533"/>
    <w:rsid w:val="00942667"/>
    <w:rsid w:val="00942981"/>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5DA"/>
    <w:rsid w:val="009777CA"/>
    <w:rsid w:val="00977A6A"/>
    <w:rsid w:val="00977C49"/>
    <w:rsid w:val="00977FD1"/>
    <w:rsid w:val="00982809"/>
    <w:rsid w:val="00984207"/>
    <w:rsid w:val="009848AF"/>
    <w:rsid w:val="00984B21"/>
    <w:rsid w:val="00985053"/>
    <w:rsid w:val="009853B7"/>
    <w:rsid w:val="00985631"/>
    <w:rsid w:val="00985696"/>
    <w:rsid w:val="009858F3"/>
    <w:rsid w:val="00985A68"/>
    <w:rsid w:val="009870E9"/>
    <w:rsid w:val="00987663"/>
    <w:rsid w:val="0098774D"/>
    <w:rsid w:val="009913C4"/>
    <w:rsid w:val="009913DC"/>
    <w:rsid w:val="00991B4C"/>
    <w:rsid w:val="00991D8E"/>
    <w:rsid w:val="0099260E"/>
    <w:rsid w:val="009932F0"/>
    <w:rsid w:val="0099383F"/>
    <w:rsid w:val="00993928"/>
    <w:rsid w:val="00993ADC"/>
    <w:rsid w:val="00993D4F"/>
    <w:rsid w:val="00993DE3"/>
    <w:rsid w:val="00993F1A"/>
    <w:rsid w:val="009947F6"/>
    <w:rsid w:val="009959CC"/>
    <w:rsid w:val="00995C88"/>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3223"/>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F8"/>
    <w:rsid w:val="00A04002"/>
    <w:rsid w:val="00A04F85"/>
    <w:rsid w:val="00A05481"/>
    <w:rsid w:val="00A05D70"/>
    <w:rsid w:val="00A06633"/>
    <w:rsid w:val="00A0667A"/>
    <w:rsid w:val="00A071AC"/>
    <w:rsid w:val="00A075C0"/>
    <w:rsid w:val="00A10E89"/>
    <w:rsid w:val="00A10F48"/>
    <w:rsid w:val="00A12046"/>
    <w:rsid w:val="00A12981"/>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29C"/>
    <w:rsid w:val="00A2568B"/>
    <w:rsid w:val="00A25B36"/>
    <w:rsid w:val="00A26372"/>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097"/>
    <w:rsid w:val="00A91140"/>
    <w:rsid w:val="00A92147"/>
    <w:rsid w:val="00A92302"/>
    <w:rsid w:val="00A92C4E"/>
    <w:rsid w:val="00A938BC"/>
    <w:rsid w:val="00A94A18"/>
    <w:rsid w:val="00A95666"/>
    <w:rsid w:val="00A95FA3"/>
    <w:rsid w:val="00A960D4"/>
    <w:rsid w:val="00A970BA"/>
    <w:rsid w:val="00AA03C7"/>
    <w:rsid w:val="00AA0838"/>
    <w:rsid w:val="00AA1A7C"/>
    <w:rsid w:val="00AA1FDB"/>
    <w:rsid w:val="00AA286F"/>
    <w:rsid w:val="00AA2E76"/>
    <w:rsid w:val="00AA30EA"/>
    <w:rsid w:val="00AA4088"/>
    <w:rsid w:val="00AA4880"/>
    <w:rsid w:val="00AA4930"/>
    <w:rsid w:val="00AA54B9"/>
    <w:rsid w:val="00AA5792"/>
    <w:rsid w:val="00AA61A9"/>
    <w:rsid w:val="00AA68D3"/>
    <w:rsid w:val="00AA69BA"/>
    <w:rsid w:val="00AA721E"/>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2A2D"/>
    <w:rsid w:val="00AC3234"/>
    <w:rsid w:val="00AC348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54F0"/>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23D"/>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142"/>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A9"/>
    <w:rsid w:val="00B20708"/>
    <w:rsid w:val="00B207B9"/>
    <w:rsid w:val="00B20A15"/>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863"/>
    <w:rsid w:val="00B33A9C"/>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1715"/>
    <w:rsid w:val="00B61F92"/>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2FED"/>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39A1"/>
    <w:rsid w:val="00B941DB"/>
    <w:rsid w:val="00B9433C"/>
    <w:rsid w:val="00B94B85"/>
    <w:rsid w:val="00B94CA3"/>
    <w:rsid w:val="00B951F9"/>
    <w:rsid w:val="00B9560E"/>
    <w:rsid w:val="00B95B6C"/>
    <w:rsid w:val="00B96995"/>
    <w:rsid w:val="00B969DA"/>
    <w:rsid w:val="00B97084"/>
    <w:rsid w:val="00B97684"/>
    <w:rsid w:val="00B9793E"/>
    <w:rsid w:val="00BA0E8D"/>
    <w:rsid w:val="00BA3EB0"/>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CC"/>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4C6D"/>
    <w:rsid w:val="00BE57EF"/>
    <w:rsid w:val="00BE58C5"/>
    <w:rsid w:val="00BE6DB0"/>
    <w:rsid w:val="00BE6EF6"/>
    <w:rsid w:val="00BE7D7C"/>
    <w:rsid w:val="00BF06F3"/>
    <w:rsid w:val="00BF071E"/>
    <w:rsid w:val="00BF22CE"/>
    <w:rsid w:val="00BF264A"/>
    <w:rsid w:val="00BF27DD"/>
    <w:rsid w:val="00BF3095"/>
    <w:rsid w:val="00BF32C8"/>
    <w:rsid w:val="00BF37AE"/>
    <w:rsid w:val="00BF3964"/>
    <w:rsid w:val="00BF3C71"/>
    <w:rsid w:val="00BF3D93"/>
    <w:rsid w:val="00BF44BE"/>
    <w:rsid w:val="00BF573A"/>
    <w:rsid w:val="00BF6F2C"/>
    <w:rsid w:val="00BF7255"/>
    <w:rsid w:val="00BF765B"/>
    <w:rsid w:val="00C002BB"/>
    <w:rsid w:val="00C02FE6"/>
    <w:rsid w:val="00C036B1"/>
    <w:rsid w:val="00C04370"/>
    <w:rsid w:val="00C05FA5"/>
    <w:rsid w:val="00C06986"/>
    <w:rsid w:val="00C06F43"/>
    <w:rsid w:val="00C07197"/>
    <w:rsid w:val="00C074C6"/>
    <w:rsid w:val="00C0799D"/>
    <w:rsid w:val="00C07A46"/>
    <w:rsid w:val="00C10230"/>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B38"/>
    <w:rsid w:val="00C82E82"/>
    <w:rsid w:val="00C8320D"/>
    <w:rsid w:val="00C834C1"/>
    <w:rsid w:val="00C837E6"/>
    <w:rsid w:val="00C84180"/>
    <w:rsid w:val="00C8586F"/>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261"/>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33B"/>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28C6"/>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45D3"/>
    <w:rsid w:val="00CF5B41"/>
    <w:rsid w:val="00CF5F75"/>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677"/>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8B9"/>
    <w:rsid w:val="00D64FE2"/>
    <w:rsid w:val="00D66212"/>
    <w:rsid w:val="00D6640B"/>
    <w:rsid w:val="00D66503"/>
    <w:rsid w:val="00D6686E"/>
    <w:rsid w:val="00D66E55"/>
    <w:rsid w:val="00D7013C"/>
    <w:rsid w:val="00D701A8"/>
    <w:rsid w:val="00D7050C"/>
    <w:rsid w:val="00D711C6"/>
    <w:rsid w:val="00D725D6"/>
    <w:rsid w:val="00D7280A"/>
    <w:rsid w:val="00D735F0"/>
    <w:rsid w:val="00D738DD"/>
    <w:rsid w:val="00D73B3F"/>
    <w:rsid w:val="00D73BD5"/>
    <w:rsid w:val="00D73C9D"/>
    <w:rsid w:val="00D73F0D"/>
    <w:rsid w:val="00D7440B"/>
    <w:rsid w:val="00D75270"/>
    <w:rsid w:val="00D753B9"/>
    <w:rsid w:val="00D75E3E"/>
    <w:rsid w:val="00D75F47"/>
    <w:rsid w:val="00D76FA2"/>
    <w:rsid w:val="00D7780D"/>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A02"/>
    <w:rsid w:val="00DA3CBC"/>
    <w:rsid w:val="00DA3F3C"/>
    <w:rsid w:val="00DA571E"/>
    <w:rsid w:val="00DA6C03"/>
    <w:rsid w:val="00DA6E0B"/>
    <w:rsid w:val="00DA76F3"/>
    <w:rsid w:val="00DA7894"/>
    <w:rsid w:val="00DB08C4"/>
    <w:rsid w:val="00DB090F"/>
    <w:rsid w:val="00DB1C88"/>
    <w:rsid w:val="00DB21A9"/>
    <w:rsid w:val="00DB2894"/>
    <w:rsid w:val="00DB2C29"/>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0E1"/>
    <w:rsid w:val="00DF4434"/>
    <w:rsid w:val="00DF4DAD"/>
    <w:rsid w:val="00DF566B"/>
    <w:rsid w:val="00DF5D18"/>
    <w:rsid w:val="00DF5D19"/>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D03"/>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CD8"/>
    <w:rsid w:val="00E63A38"/>
    <w:rsid w:val="00E6443D"/>
    <w:rsid w:val="00E64853"/>
    <w:rsid w:val="00E64AE1"/>
    <w:rsid w:val="00E65F60"/>
    <w:rsid w:val="00E667B7"/>
    <w:rsid w:val="00E667DF"/>
    <w:rsid w:val="00E66821"/>
    <w:rsid w:val="00E66987"/>
    <w:rsid w:val="00E676B4"/>
    <w:rsid w:val="00E723B9"/>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6A70"/>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57"/>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6B4F"/>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73D9"/>
    <w:rsid w:val="00F27611"/>
    <w:rsid w:val="00F2787D"/>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6"/>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581"/>
    <w:rsid w:val="00FA2711"/>
    <w:rsid w:val="00FA27DC"/>
    <w:rsid w:val="00FA2DB6"/>
    <w:rsid w:val="00FA59D6"/>
    <w:rsid w:val="00FA5CF5"/>
    <w:rsid w:val="00FA5D0C"/>
    <w:rsid w:val="00FA63D0"/>
    <w:rsid w:val="00FA6529"/>
    <w:rsid w:val="00FA6847"/>
    <w:rsid w:val="00FA6D89"/>
    <w:rsid w:val="00FA6F16"/>
    <w:rsid w:val="00FA6F68"/>
    <w:rsid w:val="00FA7088"/>
    <w:rsid w:val="00FB0060"/>
    <w:rsid w:val="00FB01CF"/>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4F3"/>
    <w:rsid w:val="00FC33EC"/>
    <w:rsid w:val="00FC3890"/>
    <w:rsid w:val="00FC39CC"/>
    <w:rsid w:val="00FC4232"/>
    <w:rsid w:val="00FC43FD"/>
    <w:rsid w:val="00FC44C6"/>
    <w:rsid w:val="00FC46D9"/>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EDA"/>
    <w:rsid w:val="00FE33B2"/>
    <w:rsid w:val="00FE433C"/>
    <w:rsid w:val="00FE4626"/>
    <w:rsid w:val="00FE4D6C"/>
    <w:rsid w:val="00FE5AFA"/>
    <w:rsid w:val="00FE5EFA"/>
    <w:rsid w:val="00FE69B9"/>
    <w:rsid w:val="00FE703E"/>
    <w:rsid w:val="00FE75AB"/>
    <w:rsid w:val="00FE7618"/>
    <w:rsid w:val="00FF0841"/>
    <w:rsid w:val="00FF114E"/>
    <w:rsid w:val="00FF1213"/>
    <w:rsid w:val="00FF1258"/>
    <w:rsid w:val="00FF1371"/>
    <w:rsid w:val="00FF15F7"/>
    <w:rsid w:val="00FF2065"/>
    <w:rsid w:val="00FF3C8C"/>
    <w:rsid w:val="00FF3E2D"/>
    <w:rsid w:val="00FF3EDB"/>
    <w:rsid w:val="00FF4122"/>
    <w:rsid w:val="00FF4958"/>
    <w:rsid w:val="00FF502F"/>
    <w:rsid w:val="00FF5476"/>
    <w:rsid w:val="00FF608B"/>
    <w:rsid w:val="00FF7113"/>
    <w:rsid w:val="00FF7196"/>
    <w:rsid w:val="00FF73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link w:val="JalusMrk"/>
    <w:uiPriority w:val="99"/>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3A0624"/>
    <w:rPr>
      <w:sz w:val="24"/>
      <w:szCs w:val="24"/>
      <w:lang w:eastAsia="ar-SA"/>
    </w:rPr>
  </w:style>
  <w:style w:type="character" w:customStyle="1" w:styleId="JalusMrk">
    <w:name w:val="Jalus Märk"/>
    <w:basedOn w:val="Liguvaikefont"/>
    <w:link w:val="Jalus"/>
    <w:uiPriority w:val="99"/>
    <w:rsid w:val="003A062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1934</TotalTime>
  <Pages>4</Pages>
  <Words>1854</Words>
  <Characters>10754</Characters>
  <Application>Microsoft Office Word</Application>
  <DocSecurity>0</DocSecurity>
  <Lines>89</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12583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Krista Pärn</cp:lastModifiedBy>
  <cp:revision>1845</cp:revision>
  <cp:lastPrinted>2009-10-14T12:22:00Z</cp:lastPrinted>
  <dcterms:created xsi:type="dcterms:W3CDTF">2023-08-14T09:20:00Z</dcterms:created>
  <dcterms:modified xsi:type="dcterms:W3CDTF">2025-01-13T09:46:00Z</dcterms:modified>
</cp:coreProperties>
</file>